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EE3" w:rsidRPr="005B7269" w:rsidRDefault="00454EE3" w:rsidP="00454EE3">
      <w:pPr>
        <w:jc w:val="center"/>
        <w:rPr>
          <w:b/>
        </w:rPr>
      </w:pPr>
      <w:r w:rsidRPr="005B7269">
        <w:rPr>
          <w:b/>
        </w:rPr>
        <w:t>Муниципальное  образовательное  учреждение для детей дошкольного и младшего школьного возраста  «Начальная школа  – детский сад р.п. Духовницкое Духовницкого района Саратовской области»</w:t>
      </w:r>
    </w:p>
    <w:p w:rsidR="00454EE3" w:rsidRPr="000F3593" w:rsidRDefault="00454EE3" w:rsidP="00454EE3">
      <w:pPr>
        <w:jc w:val="center"/>
        <w:rPr>
          <w:sz w:val="22"/>
          <w:szCs w:val="22"/>
        </w:rPr>
      </w:pPr>
    </w:p>
    <w:p w:rsidR="00454EE3" w:rsidRPr="000F3593" w:rsidRDefault="00454EE3" w:rsidP="00454EE3">
      <w:pPr>
        <w:jc w:val="center"/>
        <w:rPr>
          <w:sz w:val="22"/>
          <w:szCs w:val="22"/>
        </w:rPr>
      </w:pPr>
    </w:p>
    <w:p w:rsidR="00454EE3" w:rsidRPr="000F3593" w:rsidRDefault="00454EE3" w:rsidP="00454EE3">
      <w:pPr>
        <w:jc w:val="center"/>
        <w:rPr>
          <w:sz w:val="22"/>
          <w:szCs w:val="22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18"/>
        <w:gridCol w:w="7818"/>
      </w:tblGrid>
      <w:tr w:rsidR="00454EE3" w:rsidRPr="000F3593" w:rsidTr="006B0E7D">
        <w:tc>
          <w:tcPr>
            <w:tcW w:w="7818" w:type="dxa"/>
          </w:tcPr>
          <w:p w:rsidR="00454EE3" w:rsidRPr="000F3593" w:rsidRDefault="00454EE3" w:rsidP="006B0E7D"/>
          <w:p w:rsidR="00454EE3" w:rsidRPr="000F3593" w:rsidRDefault="00454EE3" w:rsidP="006B0E7D">
            <w:pPr>
              <w:jc w:val="center"/>
            </w:pPr>
          </w:p>
        </w:tc>
        <w:tc>
          <w:tcPr>
            <w:tcW w:w="7818" w:type="dxa"/>
          </w:tcPr>
          <w:p w:rsidR="00454EE3" w:rsidRPr="000F3593" w:rsidRDefault="00454EE3" w:rsidP="006B0E7D">
            <w:r>
              <w:t>Утверждено</w:t>
            </w:r>
          </w:p>
          <w:p w:rsidR="00454EE3" w:rsidRPr="000F3593" w:rsidRDefault="00454EE3" w:rsidP="006B0E7D">
            <w:r>
              <w:t xml:space="preserve">«   </w:t>
            </w:r>
            <w:r w:rsidRPr="000F3593">
              <w:t xml:space="preserve">» </w:t>
            </w:r>
            <w:r>
              <w:t>______________</w:t>
            </w:r>
            <w:r w:rsidRPr="000F3593">
              <w:t>201</w:t>
            </w:r>
            <w:r>
              <w:t>5</w:t>
            </w:r>
            <w:r w:rsidRPr="000F3593">
              <w:t xml:space="preserve"> г.</w:t>
            </w:r>
          </w:p>
          <w:p w:rsidR="00454EE3" w:rsidRPr="000F3593" w:rsidRDefault="00454EE3" w:rsidP="006B0E7D">
            <w:r w:rsidRPr="000F3593">
              <w:t xml:space="preserve">Приказ № </w:t>
            </w:r>
          </w:p>
          <w:p w:rsidR="00454EE3" w:rsidRPr="000F3593" w:rsidRDefault="00454EE3" w:rsidP="006B0E7D">
            <w:r>
              <w:t>И.о</w:t>
            </w:r>
            <w:proofErr w:type="gramStart"/>
            <w:r>
              <w:t>.д</w:t>
            </w:r>
            <w:proofErr w:type="gramEnd"/>
            <w:r w:rsidRPr="000F3593">
              <w:t>иректор</w:t>
            </w:r>
            <w:r>
              <w:t>а</w:t>
            </w:r>
            <w:r w:rsidRPr="000F3593">
              <w:t xml:space="preserve">  школы </w:t>
            </w:r>
            <w:proofErr w:type="spellStart"/>
            <w:r w:rsidRPr="000F3593">
              <w:t>__________Сараева</w:t>
            </w:r>
            <w:proofErr w:type="spellEnd"/>
            <w:r w:rsidRPr="000F3593">
              <w:t xml:space="preserve"> Н.В.                           </w:t>
            </w:r>
          </w:p>
          <w:p w:rsidR="00454EE3" w:rsidRPr="000F3593" w:rsidRDefault="00454EE3" w:rsidP="006B0E7D">
            <w:pPr>
              <w:jc w:val="center"/>
            </w:pPr>
          </w:p>
        </w:tc>
      </w:tr>
    </w:tbl>
    <w:p w:rsidR="00454EE3" w:rsidRDefault="00454EE3" w:rsidP="00454EE3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</w:p>
    <w:p w:rsidR="00454EE3" w:rsidRDefault="00454EE3" w:rsidP="00454EE3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</w:p>
    <w:p w:rsidR="00454EE3" w:rsidRPr="000F3593" w:rsidRDefault="00454EE3" w:rsidP="00454EE3">
      <w:pPr>
        <w:spacing w:after="200" w:line="276" w:lineRule="auto"/>
        <w:jc w:val="center"/>
        <w:rPr>
          <w:b/>
          <w:sz w:val="32"/>
          <w:szCs w:val="32"/>
        </w:rPr>
      </w:pPr>
      <w:r w:rsidRPr="000F3593">
        <w:rPr>
          <w:b/>
          <w:sz w:val="32"/>
          <w:szCs w:val="32"/>
        </w:rPr>
        <w:t>Рабочая  программа</w:t>
      </w:r>
    </w:p>
    <w:p w:rsidR="00454EE3" w:rsidRPr="000F3593" w:rsidRDefault="00454EE3" w:rsidP="00454EE3">
      <w:pPr>
        <w:spacing w:after="20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Учебного предмета</w:t>
      </w:r>
      <w:r w:rsidRPr="000F3593">
        <w:rPr>
          <w:b/>
          <w:sz w:val="32"/>
          <w:szCs w:val="32"/>
        </w:rPr>
        <w:t xml:space="preserve"> «</w:t>
      </w:r>
      <w:bookmarkStart w:id="0" w:name="_GoBack"/>
      <w:bookmarkEnd w:id="0"/>
      <w:r>
        <w:rPr>
          <w:b/>
          <w:sz w:val="32"/>
          <w:szCs w:val="32"/>
        </w:rPr>
        <w:t>Окружающий мир</w:t>
      </w:r>
      <w:r w:rsidRPr="000F3593">
        <w:rPr>
          <w:b/>
          <w:sz w:val="32"/>
          <w:szCs w:val="32"/>
        </w:rPr>
        <w:t>»</w:t>
      </w:r>
    </w:p>
    <w:p w:rsidR="00454EE3" w:rsidRDefault="00454EE3" w:rsidP="00454EE3">
      <w:pPr>
        <w:spacing w:after="200" w:line="276" w:lineRule="auto"/>
        <w:jc w:val="center"/>
        <w:rPr>
          <w:b/>
          <w:sz w:val="32"/>
          <w:szCs w:val="32"/>
        </w:rPr>
      </w:pPr>
      <w:r w:rsidRPr="000F3593">
        <w:rPr>
          <w:b/>
          <w:sz w:val="32"/>
          <w:szCs w:val="32"/>
        </w:rPr>
        <w:t>3 класс</w:t>
      </w:r>
    </w:p>
    <w:p w:rsidR="00454EE3" w:rsidRPr="005B7269" w:rsidRDefault="00454EE3" w:rsidP="00454EE3">
      <w:pPr>
        <w:jc w:val="right"/>
        <w:rPr>
          <w:rFonts w:ascii="Arial" w:eastAsiaTheme="minorHAnsi" w:hAnsi="Arial" w:cs="Arial"/>
          <w:sz w:val="28"/>
          <w:szCs w:val="28"/>
          <w:lang w:eastAsia="en-US"/>
        </w:rPr>
      </w:pPr>
      <w:r w:rsidRPr="005B7269">
        <w:rPr>
          <w:sz w:val="28"/>
          <w:szCs w:val="28"/>
        </w:rPr>
        <w:t>Составитель: учитель начальных классов</w:t>
      </w:r>
    </w:p>
    <w:p w:rsidR="00454EE3" w:rsidRPr="005B7269" w:rsidRDefault="00454EE3" w:rsidP="00454EE3">
      <w:pPr>
        <w:jc w:val="right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sz w:val="28"/>
          <w:szCs w:val="28"/>
        </w:rPr>
        <w:t>Полякова Т.И.</w:t>
      </w:r>
    </w:p>
    <w:p w:rsidR="00454EE3" w:rsidRPr="000F3593" w:rsidRDefault="00454EE3" w:rsidP="00454EE3">
      <w:pPr>
        <w:spacing w:after="200" w:line="276" w:lineRule="auto"/>
        <w:jc w:val="right"/>
        <w:rPr>
          <w:rFonts w:ascii="Calibri" w:hAnsi="Calibri"/>
          <w:sz w:val="28"/>
          <w:szCs w:val="28"/>
        </w:rPr>
      </w:pPr>
    </w:p>
    <w:p w:rsidR="00454EE3" w:rsidRPr="000F3593" w:rsidRDefault="00454EE3" w:rsidP="00454EE3">
      <w:pPr>
        <w:spacing w:after="200" w:line="276" w:lineRule="auto"/>
        <w:rPr>
          <w:rFonts w:ascii="Calibri" w:hAnsi="Calibri"/>
          <w:sz w:val="28"/>
          <w:szCs w:val="28"/>
        </w:rPr>
      </w:pPr>
    </w:p>
    <w:p w:rsidR="00454EE3" w:rsidRPr="000F3593" w:rsidRDefault="00454EE3" w:rsidP="00454EE3">
      <w:pPr>
        <w:spacing w:after="200" w:line="276" w:lineRule="auto"/>
        <w:rPr>
          <w:rFonts w:ascii="Calibri" w:hAnsi="Calibri"/>
          <w:sz w:val="28"/>
          <w:szCs w:val="28"/>
        </w:rPr>
      </w:pPr>
    </w:p>
    <w:p w:rsidR="00454EE3" w:rsidRDefault="00454EE3" w:rsidP="00454EE3">
      <w:pPr>
        <w:spacing w:after="20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2015-2016 </w:t>
      </w:r>
      <w:proofErr w:type="spellStart"/>
      <w:r>
        <w:rPr>
          <w:b/>
          <w:sz w:val="32"/>
          <w:szCs w:val="32"/>
        </w:rPr>
        <w:t>уч</w:t>
      </w:r>
      <w:proofErr w:type="spellEnd"/>
      <w:r>
        <w:rPr>
          <w:b/>
          <w:sz w:val="32"/>
          <w:szCs w:val="32"/>
        </w:rPr>
        <w:t>. год</w:t>
      </w:r>
    </w:p>
    <w:p w:rsidR="00454EE3" w:rsidRPr="000F3593" w:rsidRDefault="00454EE3" w:rsidP="00454EE3">
      <w:pPr>
        <w:spacing w:after="200" w:line="276" w:lineRule="auto"/>
        <w:rPr>
          <w:rFonts w:ascii="Calibri" w:hAnsi="Calibri"/>
          <w:sz w:val="32"/>
          <w:szCs w:val="32"/>
        </w:rPr>
      </w:pPr>
    </w:p>
    <w:p w:rsidR="00454EE3" w:rsidRDefault="00454EE3" w:rsidP="00454EE3"/>
    <w:p w:rsidR="00454EE3" w:rsidRDefault="00454EE3" w:rsidP="00184351">
      <w:pPr>
        <w:jc w:val="center"/>
        <w:rPr>
          <w:b/>
          <w:sz w:val="32"/>
          <w:szCs w:val="32"/>
        </w:rPr>
      </w:pPr>
    </w:p>
    <w:p w:rsidR="00454EE3" w:rsidRDefault="00454EE3" w:rsidP="00184351">
      <w:pPr>
        <w:jc w:val="center"/>
        <w:rPr>
          <w:b/>
          <w:sz w:val="32"/>
          <w:szCs w:val="32"/>
        </w:rPr>
      </w:pPr>
    </w:p>
    <w:p w:rsidR="00454EE3" w:rsidRDefault="00454EE3" w:rsidP="00184351">
      <w:pPr>
        <w:jc w:val="center"/>
        <w:rPr>
          <w:b/>
          <w:sz w:val="32"/>
          <w:szCs w:val="32"/>
        </w:rPr>
      </w:pPr>
    </w:p>
    <w:p w:rsidR="00184351" w:rsidRPr="009404C5" w:rsidRDefault="00184351" w:rsidP="00184351">
      <w:pPr>
        <w:jc w:val="center"/>
        <w:rPr>
          <w:b/>
          <w:sz w:val="32"/>
          <w:szCs w:val="32"/>
        </w:rPr>
      </w:pPr>
      <w:r w:rsidRPr="009404C5">
        <w:rPr>
          <w:b/>
          <w:sz w:val="32"/>
          <w:szCs w:val="32"/>
        </w:rPr>
        <w:t>Пояснительная записка</w:t>
      </w:r>
    </w:p>
    <w:p w:rsidR="00184351" w:rsidRPr="00E6267E" w:rsidRDefault="00184351" w:rsidP="00184351">
      <w:pPr>
        <w:jc w:val="both"/>
        <w:rPr>
          <w:bCs/>
        </w:rPr>
      </w:pPr>
      <w:r w:rsidRPr="00E6267E">
        <w:t xml:space="preserve">Рабочая программа составлена на основе авторской программы О.Т. </w:t>
      </w:r>
      <w:proofErr w:type="spellStart"/>
      <w:r w:rsidRPr="00E6267E">
        <w:t>Поглазовой</w:t>
      </w:r>
      <w:proofErr w:type="spellEnd"/>
      <w:r w:rsidRPr="00E6267E">
        <w:t xml:space="preserve"> к курсу «Окружающий мир» для 1-4 классов</w:t>
      </w:r>
      <w:r w:rsidR="00ED1460" w:rsidRPr="00E6267E">
        <w:t xml:space="preserve"> общеобразовательных учреждений</w:t>
      </w:r>
      <w:proofErr w:type="gramStart"/>
      <w:r w:rsidRPr="00E6267E">
        <w:t>,</w:t>
      </w:r>
      <w:r w:rsidRPr="00E6267E">
        <w:rPr>
          <w:bCs/>
        </w:rPr>
        <w:t>в</w:t>
      </w:r>
      <w:proofErr w:type="gramEnd"/>
      <w:r w:rsidRPr="00E6267E">
        <w:rPr>
          <w:bCs/>
        </w:rPr>
        <w:t xml:space="preserve"> соответствии с требованиями Федерального государственного образовательного стандарта начального общего образования по окружающему миру.</w:t>
      </w:r>
    </w:p>
    <w:p w:rsidR="00184351" w:rsidRPr="00E6267E" w:rsidRDefault="007106D9" w:rsidP="00184351">
      <w:pPr>
        <w:jc w:val="both"/>
      </w:pPr>
      <w:r w:rsidRPr="00E6267E">
        <w:t xml:space="preserve">     Количество часов: всего- 6</w:t>
      </w:r>
      <w:r w:rsidR="0072075D" w:rsidRPr="00E6267E">
        <w:t>8</w:t>
      </w:r>
      <w:r w:rsidRPr="00E6267E">
        <w:t>, в неделю-2, в соответствии с годовым календарным учебным планом МОУ «</w:t>
      </w:r>
      <w:proofErr w:type="gramStart"/>
      <w:r w:rsidRPr="00E6267E">
        <w:t>Начальная</w:t>
      </w:r>
      <w:proofErr w:type="gramEnd"/>
      <w:r w:rsidRPr="00E6267E">
        <w:t xml:space="preserve"> </w:t>
      </w:r>
      <w:proofErr w:type="spellStart"/>
      <w:r w:rsidRPr="00E6267E">
        <w:t>школа-детский</w:t>
      </w:r>
      <w:proofErr w:type="spellEnd"/>
      <w:r w:rsidRPr="00E6267E">
        <w:t xml:space="preserve"> сад р.п. Духовницкое Духовницкого района Саратовской области»</w:t>
      </w:r>
    </w:p>
    <w:p w:rsidR="00184351" w:rsidRPr="00E6267E" w:rsidRDefault="00184351" w:rsidP="00184351">
      <w:pPr>
        <w:jc w:val="both"/>
      </w:pPr>
      <w:r w:rsidRPr="00E6267E">
        <w:t xml:space="preserve">      Плановых экскурсий-4, проверочных работ- 5.</w:t>
      </w:r>
    </w:p>
    <w:p w:rsidR="00184351" w:rsidRPr="00E6267E" w:rsidRDefault="00184351" w:rsidP="00184351">
      <w:pPr>
        <w:jc w:val="both"/>
        <w:rPr>
          <w:i/>
        </w:rPr>
      </w:pPr>
      <w:r w:rsidRPr="00E6267E">
        <w:rPr>
          <w:i/>
        </w:rPr>
        <w:t xml:space="preserve">Используется следующий </w:t>
      </w:r>
      <w:proofErr w:type="gramStart"/>
      <w:r w:rsidRPr="00E6267E">
        <w:rPr>
          <w:i/>
        </w:rPr>
        <w:t>учебно- методический</w:t>
      </w:r>
      <w:proofErr w:type="gramEnd"/>
      <w:r w:rsidRPr="00E6267E">
        <w:rPr>
          <w:i/>
        </w:rPr>
        <w:t xml:space="preserve">  комплект:</w:t>
      </w:r>
    </w:p>
    <w:p w:rsidR="00184351" w:rsidRPr="00E6267E" w:rsidRDefault="00184351" w:rsidP="00184351">
      <w:pPr>
        <w:jc w:val="both"/>
      </w:pPr>
      <w:r w:rsidRPr="00E6267E">
        <w:t xml:space="preserve">- О.Т. </w:t>
      </w:r>
      <w:proofErr w:type="spellStart"/>
      <w:r w:rsidRPr="00E6267E">
        <w:t>Поглазова</w:t>
      </w:r>
      <w:proofErr w:type="spellEnd"/>
      <w:r w:rsidRPr="00E6267E">
        <w:t xml:space="preserve">, В.Д. </w:t>
      </w:r>
      <w:proofErr w:type="spellStart"/>
      <w:r w:rsidRPr="00E6267E">
        <w:t>Шилин</w:t>
      </w:r>
      <w:proofErr w:type="spellEnd"/>
      <w:r w:rsidRPr="00E6267E">
        <w:t>. Учебник по окружающему миру  для 3 класса. 2 части.- Смоленск: « Ассоциация 21 век», 201</w:t>
      </w:r>
      <w:r w:rsidR="005B7269" w:rsidRPr="00E6267E">
        <w:t>3</w:t>
      </w:r>
      <w:r w:rsidRPr="00E6267E">
        <w:t xml:space="preserve"> г.</w:t>
      </w:r>
    </w:p>
    <w:p w:rsidR="00184351" w:rsidRPr="00E6267E" w:rsidRDefault="00184351" w:rsidP="00184351">
      <w:pPr>
        <w:jc w:val="both"/>
      </w:pPr>
      <w:r w:rsidRPr="00E6267E">
        <w:t xml:space="preserve">-  О.Т. </w:t>
      </w:r>
      <w:proofErr w:type="spellStart"/>
      <w:r w:rsidRPr="00E6267E">
        <w:t>Поглазова</w:t>
      </w:r>
      <w:proofErr w:type="spellEnd"/>
      <w:r w:rsidRPr="00E6267E">
        <w:t>. Рабочая тетрадь по окружающему миру  для 3 класса.2 ч.- Смоленск: « Ассоциация 21 век», 201</w:t>
      </w:r>
      <w:r w:rsidR="0072075D" w:rsidRPr="00E6267E">
        <w:t>5</w:t>
      </w:r>
      <w:r w:rsidRPr="00E6267E">
        <w:t xml:space="preserve"> г.</w:t>
      </w:r>
    </w:p>
    <w:p w:rsidR="00184351" w:rsidRPr="00E6267E" w:rsidRDefault="00184351" w:rsidP="00184351">
      <w:pPr>
        <w:jc w:val="both"/>
      </w:pPr>
      <w:r w:rsidRPr="00E6267E">
        <w:t xml:space="preserve">- О.Т. </w:t>
      </w:r>
      <w:proofErr w:type="spellStart"/>
      <w:r w:rsidRPr="00E6267E">
        <w:t>Поглазова</w:t>
      </w:r>
      <w:proofErr w:type="spellEnd"/>
      <w:r w:rsidRPr="00E6267E">
        <w:t>. Тестовые задания  по окружающему миру для учащихся  3 класса образовательных учреждений.- Смоленск: « Ассоциация 21 век», 2013.</w:t>
      </w:r>
    </w:p>
    <w:p w:rsidR="00184351" w:rsidRPr="00E6267E" w:rsidRDefault="00184351" w:rsidP="00184351">
      <w:pPr>
        <w:jc w:val="both"/>
      </w:pPr>
      <w:r w:rsidRPr="00E6267E">
        <w:t xml:space="preserve">     В курсе «Окружающий мир» интегрированы знания о природе, человеке и обществе, об истории России, что представляет младшим школьникам широкую панораму природных и общественных явлений как компонентов единого мира.</w:t>
      </w:r>
    </w:p>
    <w:p w:rsidR="00184351" w:rsidRPr="00E6267E" w:rsidRDefault="00184351" w:rsidP="00184351">
      <w:pPr>
        <w:jc w:val="both"/>
      </w:pPr>
    </w:p>
    <w:p w:rsidR="00184351" w:rsidRPr="00E6267E" w:rsidRDefault="00184351" w:rsidP="00184351">
      <w:pPr>
        <w:jc w:val="both"/>
      </w:pPr>
      <w:r w:rsidRPr="00E6267E">
        <w:rPr>
          <w:b/>
          <w:i/>
        </w:rPr>
        <w:t xml:space="preserve">     Основными целями</w:t>
      </w:r>
      <w:r w:rsidRPr="00E6267E">
        <w:t xml:space="preserve"> образовательного процесса являются:</w:t>
      </w:r>
    </w:p>
    <w:p w:rsidR="00184351" w:rsidRPr="00E6267E" w:rsidRDefault="00184351" w:rsidP="00184351">
      <w:pPr>
        <w:jc w:val="both"/>
      </w:pPr>
      <w:r w:rsidRPr="00E6267E">
        <w:t>-создание содержательной пропедевтической базы для дальнейшего успешного изучения в основной школе естественнонаучных и гуманитарных курсов;</w:t>
      </w:r>
    </w:p>
    <w:p w:rsidR="00184351" w:rsidRPr="00E6267E" w:rsidRDefault="00184351" w:rsidP="00184351">
      <w:pPr>
        <w:jc w:val="both"/>
      </w:pPr>
      <w:r w:rsidRPr="00E6267E">
        <w:t>-последовательное формирование у учащихся целостной картины окружающего мира;</w:t>
      </w:r>
    </w:p>
    <w:p w:rsidR="00184351" w:rsidRPr="00E6267E" w:rsidRDefault="00184351" w:rsidP="00184351">
      <w:pPr>
        <w:jc w:val="both"/>
      </w:pPr>
      <w:r w:rsidRPr="00E6267E">
        <w:t>-формирование предметных умений, универсальных учебных действий и информационной культуры;</w:t>
      </w:r>
    </w:p>
    <w:p w:rsidR="00184351" w:rsidRPr="00E6267E" w:rsidRDefault="00184351" w:rsidP="00184351">
      <w:pPr>
        <w:jc w:val="both"/>
      </w:pPr>
      <w:r w:rsidRPr="00E6267E">
        <w:t xml:space="preserve">-выработка нравственно-этических и безопасных норм </w:t>
      </w:r>
      <w:proofErr w:type="gramStart"/>
      <w:r w:rsidRPr="00E6267E">
        <w:t>взаимодействии</w:t>
      </w:r>
      <w:proofErr w:type="gramEnd"/>
      <w:r w:rsidRPr="00E6267E">
        <w:t xml:space="preserve"> с окружающим миром;</w:t>
      </w:r>
    </w:p>
    <w:p w:rsidR="00184351" w:rsidRPr="00E6267E" w:rsidRDefault="00184351" w:rsidP="00184351">
      <w:pPr>
        <w:jc w:val="both"/>
      </w:pPr>
      <w:r w:rsidRPr="00E6267E">
        <w:t>-создание условий для самопознания и саморазвития младших школьников.</w:t>
      </w:r>
    </w:p>
    <w:p w:rsidR="00184351" w:rsidRPr="00E6267E" w:rsidRDefault="00184351" w:rsidP="00184351">
      <w:pPr>
        <w:jc w:val="both"/>
      </w:pPr>
    </w:p>
    <w:p w:rsidR="00184351" w:rsidRPr="00E6267E" w:rsidRDefault="00184351" w:rsidP="00184351">
      <w:pPr>
        <w:jc w:val="both"/>
        <w:rPr>
          <w:i/>
        </w:rPr>
      </w:pPr>
      <w:r w:rsidRPr="00E6267E">
        <w:t xml:space="preserve"> При разработке рабочей программы и развернутого тематического планирования ставились следующие </w:t>
      </w:r>
      <w:r w:rsidRPr="00E6267E">
        <w:rPr>
          <w:b/>
          <w:i/>
        </w:rPr>
        <w:t>задачи:</w:t>
      </w:r>
    </w:p>
    <w:p w:rsidR="00184351" w:rsidRPr="00E6267E" w:rsidRDefault="00184351" w:rsidP="00184351">
      <w:pPr>
        <w:jc w:val="both"/>
      </w:pPr>
      <w:r w:rsidRPr="00E6267E">
        <w:t>-продолжить разносторонние развитие личности ребенка (развитие интеллекта, эмоций, творческих способностей учащихся и их нравственное воспитание), развитие интегративного, экологического, вариативного мышления;</w:t>
      </w:r>
    </w:p>
    <w:p w:rsidR="00184351" w:rsidRPr="00E6267E" w:rsidRDefault="00184351" w:rsidP="00184351">
      <w:pPr>
        <w:jc w:val="both"/>
      </w:pPr>
      <w:r w:rsidRPr="00E6267E">
        <w:t>-последовательное формирование у третьеклассников целостной картины окружающего мира; ознакомление с взаимосвязями  жизнедеятельности человека и природы, человека и общества; освоение ими знаний об объектах, явлениях, закономерностях окружающего мира и методов познания для дальнейшего изучения в основной школе естественнонаучных курсов биологии, физики, химии, астрономии, географии, экологии и обществоведческих дисциплин;</w:t>
      </w:r>
    </w:p>
    <w:p w:rsidR="00184351" w:rsidRPr="00E6267E" w:rsidRDefault="00184351" w:rsidP="00184351">
      <w:pPr>
        <w:jc w:val="both"/>
      </w:pPr>
      <w:r w:rsidRPr="00E6267E">
        <w:t>-воспитание у детей бережного отношения ко всему живому на Земле, сознательного отношения к здоровью, любви к природе; в быту, в обществе.</w:t>
      </w:r>
    </w:p>
    <w:p w:rsidR="00ED1460" w:rsidRDefault="00ED1460" w:rsidP="00ED1460">
      <w:pPr>
        <w:jc w:val="both"/>
        <w:rPr>
          <w:sz w:val="28"/>
          <w:szCs w:val="28"/>
        </w:rPr>
      </w:pPr>
    </w:p>
    <w:p w:rsidR="00ED1460" w:rsidRPr="00ED1460" w:rsidRDefault="00ED1460" w:rsidP="00ED1460">
      <w:pPr>
        <w:spacing w:line="280" w:lineRule="exact"/>
        <w:ind w:firstLine="709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ED1460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 Программа курса «Окружающий мир» 3 КЛАСС</w:t>
      </w:r>
    </w:p>
    <w:tbl>
      <w:tblPr>
        <w:tblStyle w:val="2"/>
        <w:tblW w:w="15168" w:type="dxa"/>
        <w:tblInd w:w="108" w:type="dxa"/>
        <w:tblLayout w:type="fixed"/>
        <w:tblLook w:val="04A0"/>
      </w:tblPr>
      <w:tblGrid>
        <w:gridCol w:w="1985"/>
        <w:gridCol w:w="13183"/>
      </w:tblGrid>
      <w:tr w:rsidR="00ED1460" w:rsidRPr="00ED1460" w:rsidTr="00592800">
        <w:trPr>
          <w:trHeight w:val="588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1460" w:rsidRPr="00ED1460" w:rsidRDefault="00ED1460" w:rsidP="00ED1460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ED1460">
              <w:rPr>
                <w:rFonts w:asciiTheme="minorHAnsi" w:eastAsiaTheme="minorHAnsi" w:hAnsiTheme="minorHAnsi" w:cstheme="minorBidi"/>
                <w:b/>
                <w:lang w:eastAsia="en-US"/>
              </w:rPr>
              <w:lastRenderedPageBreak/>
              <w:t>Содержательная линия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ED1460">
              <w:rPr>
                <w:rFonts w:asciiTheme="minorHAnsi" w:eastAsiaTheme="minorHAnsi" w:hAnsiTheme="minorHAnsi" w:cs="Arial"/>
                <w:b/>
                <w:sz w:val="28"/>
                <w:szCs w:val="28"/>
                <w:lang w:eastAsia="en-US"/>
              </w:rPr>
              <w:t>Содержание курса</w:t>
            </w:r>
          </w:p>
          <w:p w:rsidR="00ED1460" w:rsidRPr="00ED1460" w:rsidRDefault="00ED1460" w:rsidP="00ED1460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ED1460" w:rsidRPr="00ED1460" w:rsidTr="00592800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jc w:val="center"/>
              <w:rPr>
                <w:rFonts w:eastAsiaTheme="minorHAnsi"/>
                <w:b/>
                <w:lang w:eastAsia="en-US"/>
              </w:rPr>
            </w:pPr>
            <w:r w:rsidRPr="00ED1460">
              <w:rPr>
                <w:rFonts w:eastAsiaTheme="minorHAnsi"/>
                <w:b/>
                <w:lang w:eastAsia="en-US"/>
              </w:rPr>
              <w:t>Разнообразие изменений в окружающем мире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 xml:space="preserve">Изменения, происходящие </w:t>
            </w:r>
            <w:proofErr w:type="gramStart"/>
            <w:r w:rsidRPr="00ED1460">
              <w:rPr>
                <w:rFonts w:eastAsiaTheme="minorHAnsi"/>
                <w:lang w:eastAsia="en-US"/>
              </w:rPr>
              <w:t>роде</w:t>
            </w:r>
            <w:proofErr w:type="gramEnd"/>
            <w:r w:rsidRPr="00ED1460">
              <w:rPr>
                <w:rFonts w:eastAsiaTheme="minorHAnsi"/>
                <w:lang w:eastAsia="en-US"/>
              </w:rPr>
              <w:t>, в жизни человека, в обществе. Изменения, обусловленные деятельностью людей (окультуривание растений, одомашнивание животных, изменения быта и культуры).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Наблюдения – источник знаний о природе и способ ее изучения. Дневник наблюдений за природой. Погодные явления (облачность, осадки, радуга, ветер) и наблюдения за ними. Чрезвычайные погодные явления (грозы, ураганы, смерчи). Температура. Термометр. Измерения температуры и наблюдения за изменениями температуры воздуха. Прогноз погоды и его важность для жизнедеятельности человека. Профессия метеоролог. Современная метеослужба.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Смена дня и ночи, смена времен года как пример периодически повторяющихся природных явлений. Изменение положения Солнца на небе и длительность светового дня в течение года. Особые дни года: 21 марта, 22 июня, 23 сентября, 22 декабря.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Значение природы в жизни наших предков. Наблюдения за природными явлениями и их отражение в народных приметах, поговорках. Отличие годового календаря земледельца, составленного нашими предками, от современного календаря.</w:t>
            </w:r>
          </w:p>
          <w:p w:rsidR="00ED1460" w:rsidRPr="00ED1460" w:rsidRDefault="00ED1460" w:rsidP="00ED1460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Наблюдения, опыты, практические работы: наблюдение за изменением высоты Солнца над горизонтом в разное время года; видение дневника наблюдений природных явлений в течение учебного года; проверка на опыте относительности ощущения человеком тепла и холода; изготовление из бумаги модели термометра; измерение температуры воздуха, воды</w:t>
            </w:r>
          </w:p>
        </w:tc>
      </w:tr>
      <w:tr w:rsidR="00ED1460" w:rsidRPr="00ED1460" w:rsidTr="00592800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ED1460">
              <w:rPr>
                <w:rFonts w:eastAsiaTheme="minorHAnsi"/>
                <w:b/>
                <w:lang w:eastAsia="en-US"/>
              </w:rPr>
              <w:t>Осенние изменения в природе и в жизни человека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 xml:space="preserve">         Изменения в неживой природе от лета к осени. 23 сентября – день осеннего равноденствия.  Осенние изменения в жизни растений и животных. Явления поздней осени в природе. Осенние заботы человека. Образ осени в искусстве.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Осень в жизни наших предков: повседневные заботы, обряды, обычаи.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 xml:space="preserve">Наблюдения, практические и творческие работы: изготовление сравнительной аппликации «Лето и осень»; осенние работы на пришкольном участке; ролевая игра «Осенняя ярмарка». 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Экскурсия в лес  (в парк, к водоему).</w:t>
            </w:r>
          </w:p>
        </w:tc>
      </w:tr>
      <w:tr w:rsidR="00ED1460" w:rsidRPr="00ED1460" w:rsidTr="00592800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b/>
                <w:lang w:eastAsia="en-US"/>
              </w:rPr>
            </w:pPr>
            <w:r w:rsidRPr="00ED1460">
              <w:rPr>
                <w:rFonts w:eastAsiaTheme="minorHAnsi"/>
                <w:b/>
                <w:lang w:eastAsia="en-US"/>
              </w:rPr>
              <w:t xml:space="preserve">Тела и вещества 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Тела и вещества. Отличительные признаки тел. Свойства веществ. Мельчайшие частицы вещества. Твердое, жидкое, газообразное состояние вещества.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Увеличительные приборы: лупа, микроскоп. Одноклеточные и многоклеточные  организмы. Простейшие. Бактерии. Защита организма от болезнетворных бактерий.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Наблюдения, практические и творческие работы: наблюдение под лупой мелких деталей предметов, изготовление из пластилина тел различной формы, исследование свойств веществ (твердость, рыхлость, сыпучесть, пластичность).</w:t>
            </w:r>
          </w:p>
        </w:tc>
      </w:tr>
      <w:tr w:rsidR="00ED1460" w:rsidRPr="00ED1460" w:rsidTr="00592800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jc w:val="center"/>
              <w:rPr>
                <w:rFonts w:eastAsiaTheme="minorHAnsi"/>
                <w:b/>
                <w:lang w:eastAsia="en-US"/>
              </w:rPr>
            </w:pPr>
            <w:r w:rsidRPr="00ED1460">
              <w:rPr>
                <w:rFonts w:eastAsiaTheme="minorHAnsi"/>
                <w:b/>
                <w:lang w:eastAsia="en-US"/>
              </w:rPr>
              <w:t xml:space="preserve">Свойства воздуха, воды, почвы </w:t>
            </w:r>
          </w:p>
          <w:p w:rsidR="00ED1460" w:rsidRPr="00ED1460" w:rsidRDefault="00ED1460" w:rsidP="00ED1460">
            <w:pPr>
              <w:rPr>
                <w:rFonts w:ascii="NewtonCSanPin-Bold" w:eastAsiaTheme="minorHAnsi" w:hAnsi="NewtonCSanPin-Bold" w:cs="NewtonCSanPin-Bold"/>
                <w:b/>
                <w:bCs/>
                <w:lang w:eastAsia="en-US"/>
              </w:rPr>
            </w:pP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 xml:space="preserve">Значение воздуха для живого. Физические свойства воздуха. Состав чистого воздуха. Различие состава воздуха в лесу, у водоема, в городе, в комнате. Источники загрязнения воздуха. Важность проветривания помещений. Чистый воздух и здоровье. Меры по охране воздуха от загрязнения. Использование воздуха нашими предками. 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Значение воды для живого. Соленая и пресная вода в природе. Физические свойства воды. Вода – растворитель. Три состояния воды. Процессы перехода воды из одного состояния в другое. Образование тумана, росы. Круговорот воды в природе. Источники загрязнения воды, меры по охране ее чистоты. Очистка воды: в природе, в быту, в городе. Значение воды для здоровья. Необходимость бережного использования воды. Роль воды в жизни наших предков и ее использование.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 xml:space="preserve"> Почва и ее значение для живого. Образование почвы. Состав почвы и ее плодородие. Обитатели почвы. Взаимосвязь растений и почвенных животных. Правила гигиены при работе с почвой. Круговорот веществ в почве. Разрушение плодородного слоя почвы водой, ветрами, в результате деятельности человека. Роль растений в защите почвы от разрушений. Меры по охране почв от загрязнений.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Старинные орудия обработки почвы. Культуры, возделываемые нашими предками. Появление новых сельскохозяйственных  культур. Современные сельскохозяйственные машины. Удобрения. Сохранение и повышение плодородия почвы.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lastRenderedPageBreak/>
              <w:t>Наблюдения, практические и творческие работы: исследование свойств воздуха и воды, состава почвы; очистка загрязненной воды с помощью простейшего фильтра; моделирование круговорота воды и веще</w:t>
            </w:r>
            <w:proofErr w:type="gramStart"/>
            <w:r w:rsidRPr="00ED1460">
              <w:rPr>
                <w:rFonts w:eastAsiaTheme="minorHAnsi"/>
                <w:lang w:eastAsia="en-US"/>
              </w:rPr>
              <w:t>ств в пр</w:t>
            </w:r>
            <w:proofErr w:type="gramEnd"/>
            <w:r w:rsidRPr="00ED1460">
              <w:rPr>
                <w:rFonts w:eastAsiaTheme="minorHAnsi"/>
                <w:lang w:eastAsia="en-US"/>
              </w:rPr>
              <w:t>ироде; изготовление аппликации «Обитатели почвы»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Экскурсия на поле, к водоему (к водонапорной башне, к колодцу).</w:t>
            </w:r>
          </w:p>
        </w:tc>
      </w:tr>
      <w:tr w:rsidR="00ED1460" w:rsidRPr="00ED1460" w:rsidTr="00592800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ind w:left="600"/>
              <w:jc w:val="center"/>
              <w:rPr>
                <w:rFonts w:eastAsiaTheme="minorHAnsi"/>
                <w:b/>
                <w:lang w:eastAsia="en-US"/>
              </w:rPr>
            </w:pPr>
            <w:r w:rsidRPr="00ED1460">
              <w:rPr>
                <w:rFonts w:eastAsiaTheme="minorHAnsi"/>
                <w:b/>
                <w:lang w:eastAsia="en-US"/>
              </w:rPr>
              <w:lastRenderedPageBreak/>
              <w:t xml:space="preserve">Зимние изменения в природе и жизни человека </w:t>
            </w:r>
          </w:p>
          <w:p w:rsidR="00ED1460" w:rsidRPr="00ED1460" w:rsidRDefault="00ED1460" w:rsidP="00ED1460">
            <w:pPr>
              <w:spacing w:line="260" w:lineRule="exact"/>
              <w:jc w:val="both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ED1460" w:rsidRPr="00ED1460" w:rsidRDefault="00ED1460" w:rsidP="00ED1460">
            <w:pPr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5" w:right="30" w:firstLine="39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Признаки зимы. 22 декабря — лень зимнего солнцестоя</w:t>
            </w:r>
            <w:r w:rsidRPr="00ED1460">
              <w:rPr>
                <w:rFonts w:eastAsiaTheme="minorHAnsi"/>
                <w:lang w:eastAsia="en-US"/>
              </w:rPr>
              <w:softHyphen/>
              <w:t>ния. Особенности погоды зимних месяцев. Образование сне</w:t>
            </w:r>
            <w:r w:rsidRPr="00ED1460">
              <w:rPr>
                <w:rFonts w:eastAsiaTheme="minorHAnsi"/>
                <w:lang w:eastAsia="en-US"/>
              </w:rPr>
              <w:softHyphen/>
              <w:t>жинок. Снегопад, снеговой покров, ледостав. Свойства снега и льда. Значение снегового покрова и ледостава для обитате</w:t>
            </w:r>
            <w:r w:rsidRPr="00ED1460">
              <w:rPr>
                <w:rFonts w:eastAsiaTheme="minorHAnsi"/>
                <w:lang w:eastAsia="en-US"/>
              </w:rPr>
              <w:softHyphen/>
              <w:t>лей почвы и водоемов. Зимние явления: изморозь, гололед, метель, оттепель. Опасность снежных заносов, гололедицы, оттепели для растений, животных, человека.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5" w:right="30" w:firstLine="4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Изменения в жизни растений с приходом зимы. Зимний пе</w:t>
            </w:r>
            <w:r w:rsidRPr="00ED1460">
              <w:rPr>
                <w:rFonts w:eastAsiaTheme="minorHAnsi"/>
                <w:lang w:eastAsia="en-US"/>
              </w:rPr>
              <w:softHyphen/>
              <w:t>риод в жизни травянистых растений, кустарников, кустарнич</w:t>
            </w:r>
            <w:r w:rsidRPr="00ED1460">
              <w:rPr>
                <w:rFonts w:eastAsiaTheme="minorHAnsi"/>
                <w:lang w:eastAsia="en-US"/>
              </w:rPr>
              <w:softHyphen/>
              <w:t>ков, деревьев. Забота человека о сохранности растений зимой.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right="30" w:firstLine="37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Домашние и дикие животные зимой. Приспособляемость животных разных групп к зимнему периоду. Линька, спячка животных. Взаимосвязь растений и животных зимой. Помощь человека диким животным в зимнее время.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right="30" w:firstLine="4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Зима в жизни наших предков: повседневные заботы, праз</w:t>
            </w:r>
            <w:r w:rsidRPr="00ED1460">
              <w:rPr>
                <w:rFonts w:eastAsiaTheme="minorHAnsi"/>
                <w:lang w:eastAsia="en-US"/>
              </w:rPr>
              <w:softHyphen/>
              <w:t>дники, обычаи.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5" w:right="3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iCs/>
                <w:spacing w:val="-5"/>
                <w:lang w:eastAsia="en-US"/>
              </w:rPr>
              <w:t>Наблюдения, практические и творческие работы</w:t>
            </w:r>
            <w:r w:rsidRPr="00ED1460">
              <w:rPr>
                <w:rFonts w:eastAsiaTheme="minorHAnsi"/>
                <w:i/>
                <w:iCs/>
                <w:spacing w:val="-5"/>
                <w:lang w:eastAsia="en-US"/>
              </w:rPr>
              <w:t xml:space="preserve">: </w:t>
            </w:r>
            <w:r w:rsidRPr="00ED1460">
              <w:rPr>
                <w:rFonts w:eastAsiaTheme="minorHAnsi"/>
                <w:spacing w:val="-5"/>
                <w:lang w:eastAsia="en-US"/>
              </w:rPr>
              <w:t>наблюде</w:t>
            </w:r>
            <w:r w:rsidRPr="00ED1460">
              <w:rPr>
                <w:rFonts w:eastAsiaTheme="minorHAnsi"/>
                <w:spacing w:val="-5"/>
                <w:lang w:eastAsia="en-US"/>
              </w:rPr>
              <w:softHyphen/>
            </w:r>
            <w:r w:rsidRPr="00ED1460">
              <w:rPr>
                <w:rFonts w:eastAsiaTheme="minorHAnsi"/>
                <w:lang w:eastAsia="en-US"/>
              </w:rPr>
              <w:t>ние растений и животных в зимнее время; исследование снего</w:t>
            </w:r>
            <w:r w:rsidRPr="00ED1460">
              <w:rPr>
                <w:rFonts w:eastAsiaTheme="minorHAnsi"/>
                <w:lang w:eastAsia="en-US"/>
              </w:rPr>
              <w:softHyphen/>
            </w:r>
            <w:r w:rsidRPr="00ED1460">
              <w:rPr>
                <w:rFonts w:eastAsiaTheme="minorHAnsi"/>
                <w:spacing w:val="-3"/>
                <w:lang w:eastAsia="en-US"/>
              </w:rPr>
              <w:t xml:space="preserve">вого покрова, коры и спила деревьев; исследование свойства снега </w:t>
            </w:r>
            <w:r w:rsidRPr="00ED1460">
              <w:rPr>
                <w:rFonts w:eastAsiaTheme="minorHAnsi"/>
                <w:spacing w:val="-2"/>
                <w:lang w:eastAsia="en-US"/>
              </w:rPr>
              <w:t xml:space="preserve">и льда; изготовление и развешивание простейших кормушек для </w:t>
            </w:r>
            <w:r w:rsidRPr="00ED1460">
              <w:rPr>
                <w:rFonts w:eastAsiaTheme="minorHAnsi"/>
                <w:lang w:eastAsia="en-US"/>
              </w:rPr>
              <w:t>птиц; сбор и изготовление коллекции семян деревьев.</w:t>
            </w:r>
          </w:p>
          <w:p w:rsidR="00ED1460" w:rsidRPr="00ED1460" w:rsidRDefault="00ED1460" w:rsidP="00ED1460">
            <w:pPr>
              <w:shd w:val="clear" w:color="auto" w:fill="FFFFFF"/>
              <w:ind w:left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iCs/>
                <w:lang w:eastAsia="en-US"/>
              </w:rPr>
              <w:t>Экскурсия</w:t>
            </w:r>
            <w:r w:rsidRPr="00ED1460">
              <w:rPr>
                <w:rFonts w:eastAsiaTheme="minorHAnsi"/>
                <w:lang w:eastAsia="en-US"/>
              </w:rPr>
              <w:t>в лес (в парк, на пришкольный участок).</w:t>
            </w:r>
          </w:p>
        </w:tc>
      </w:tr>
      <w:tr w:rsidR="00ED1460" w:rsidRPr="00ED1460" w:rsidTr="00592800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firstLine="705"/>
              <w:jc w:val="center"/>
              <w:rPr>
                <w:rFonts w:eastAsiaTheme="minorHAnsi"/>
                <w:b/>
                <w:lang w:eastAsia="en-US"/>
              </w:rPr>
            </w:pPr>
            <w:r w:rsidRPr="00ED1460">
              <w:rPr>
                <w:rFonts w:eastAsiaTheme="minorHAnsi"/>
                <w:b/>
                <w:lang w:eastAsia="en-US"/>
              </w:rPr>
              <w:t>Организм человека и ею здоровье</w:t>
            </w:r>
          </w:p>
          <w:p w:rsidR="00ED1460" w:rsidRPr="00ED1460" w:rsidRDefault="00ED1460" w:rsidP="00ED1460">
            <w:pPr>
              <w:spacing w:line="260" w:lineRule="exact"/>
              <w:ind w:firstLine="709"/>
              <w:jc w:val="both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firstLine="7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Роль знаний о своем организме. Здоровый образ жизни. Организм человека. Функции внешних и внутренних ор</w:t>
            </w:r>
            <w:r w:rsidRPr="00ED1460">
              <w:rPr>
                <w:rFonts w:eastAsiaTheme="minorHAnsi"/>
                <w:lang w:eastAsia="en-US"/>
              </w:rPr>
              <w:softHyphen/>
              <w:t>ганов. Рождение и развитие человека.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Основные части скелета и их назначение. Функции суставов и свойства костей скелета. Предупреждение искривле</w:t>
            </w:r>
            <w:r w:rsidRPr="00ED1460">
              <w:rPr>
                <w:rFonts w:eastAsiaTheme="minorHAnsi"/>
                <w:lang w:eastAsia="en-US"/>
              </w:rPr>
              <w:softHyphen/>
              <w:t>ния позвоночника. Выработка правильной осанки. Первая помощь при переломах.</w:t>
            </w:r>
          </w:p>
          <w:p w:rsidR="00ED1460" w:rsidRPr="00ED1460" w:rsidRDefault="00ED1460" w:rsidP="00ED1460">
            <w:pPr>
              <w:shd w:val="clear" w:color="auto" w:fill="FFFFFF"/>
              <w:spacing w:line="270" w:lineRule="exact"/>
              <w:ind w:left="30" w:firstLine="39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Мышцы и их назначение. Важность тренировки мышц. Первая помощь при растяжении связок.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5" w:firstLine="4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Кровь и ее роль в организме. Органы кровообращения: сердце, кровеносные сосуды. Пульс и его измерение. Необ</w:t>
            </w:r>
            <w:r w:rsidRPr="00ED1460">
              <w:rPr>
                <w:rFonts w:eastAsiaTheme="minorHAnsi"/>
                <w:lang w:eastAsia="en-US"/>
              </w:rPr>
              <w:softHyphen/>
              <w:t>ходимость тренировки и бережного отношения к сердцу. Первая помощь при кровотечениях.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5" w:firstLine="39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Органы дыхания. Инфекционные и простудные заболе</w:t>
            </w:r>
            <w:r w:rsidRPr="00ED1460">
              <w:rPr>
                <w:rFonts w:eastAsiaTheme="minorHAnsi"/>
                <w:lang w:eastAsia="en-US"/>
              </w:rPr>
              <w:softHyphen/>
              <w:t>вания органов дыхания; их предупреждение. Вред табачно</w:t>
            </w:r>
            <w:r w:rsidRPr="00ED1460">
              <w:rPr>
                <w:rFonts w:eastAsiaTheme="minorHAnsi"/>
                <w:lang w:eastAsia="en-US"/>
              </w:rPr>
              <w:softHyphen/>
              <w:t>го дыма и ядовитых газов. Важность пребывания на свежем воздухе.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5" w:firstLine="39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Состав пищи. Витамины и их необходимость для организ</w:t>
            </w:r>
            <w:r w:rsidRPr="00ED1460">
              <w:rPr>
                <w:rFonts w:eastAsiaTheme="minorHAnsi"/>
                <w:lang w:eastAsia="en-US"/>
              </w:rPr>
              <w:softHyphen/>
              <w:t>ма. Органы пищеварения. Зубы, их роль в пищеварении. Уход за зубами. Источники пищевых отравлений. Предупреждение заболеваний органов пищеварения.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firstLine="39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Традиционная пища наших предков и ее изменение с те</w:t>
            </w:r>
            <w:r w:rsidRPr="00ED1460">
              <w:rPr>
                <w:rFonts w:eastAsiaTheme="minorHAnsi"/>
                <w:lang w:eastAsia="en-US"/>
              </w:rPr>
              <w:softHyphen/>
              <w:t>чением времени.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firstLine="37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Органы выделения. Функции почек и кожи. Гигиена кожи. Первая помощь при обморожениях и ожогах. Закаливание организма.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right="15" w:firstLine="37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Органы зрения, слуха, вкуса, обоняния, осязания. Гигие</w:t>
            </w:r>
            <w:r w:rsidRPr="00ED1460">
              <w:rPr>
                <w:rFonts w:eastAsiaTheme="minorHAnsi"/>
                <w:lang w:eastAsia="en-US"/>
              </w:rPr>
              <w:softHyphen/>
              <w:t>на органов чувств; предупреждение их заболеваний. Как ле</w:t>
            </w:r>
            <w:r w:rsidRPr="00ED1460">
              <w:rPr>
                <w:rFonts w:eastAsiaTheme="minorHAnsi"/>
                <w:lang w:eastAsia="en-US"/>
              </w:rPr>
              <w:softHyphen/>
              <w:t>чились наши предки.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firstLine="4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Нервная система и ее назначение. Роль головного и спин</w:t>
            </w:r>
            <w:r w:rsidRPr="00ED1460">
              <w:rPr>
                <w:rFonts w:eastAsiaTheme="minorHAnsi"/>
                <w:lang w:eastAsia="en-US"/>
              </w:rPr>
              <w:softHyphen/>
              <w:t xml:space="preserve">ного мозга. Значение выполнения режима дня и природы для сохранения и </w:t>
            </w:r>
            <w:proofErr w:type="gramStart"/>
            <w:r w:rsidRPr="00ED1460">
              <w:rPr>
                <w:rFonts w:eastAsiaTheme="minorHAnsi"/>
                <w:lang w:eastAsia="en-US"/>
              </w:rPr>
              <w:t>укреплении</w:t>
            </w:r>
            <w:proofErr w:type="gramEnd"/>
            <w:r w:rsidRPr="00ED1460">
              <w:rPr>
                <w:rFonts w:eastAsiaTheme="minorHAnsi"/>
                <w:lang w:eastAsia="en-US"/>
              </w:rPr>
              <w:t xml:space="preserve"> нервной системы.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5" w:firstLine="4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iCs/>
                <w:spacing w:val="-4"/>
                <w:lang w:eastAsia="en-US"/>
              </w:rPr>
              <w:t>Наблюдения, опыты, практические и творческие работы</w:t>
            </w:r>
            <w:r w:rsidRPr="00ED1460">
              <w:rPr>
                <w:rFonts w:eastAsiaTheme="minorHAnsi"/>
                <w:i/>
                <w:iCs/>
                <w:spacing w:val="-4"/>
                <w:lang w:eastAsia="en-US"/>
              </w:rPr>
              <w:t xml:space="preserve">: </w:t>
            </w:r>
            <w:r w:rsidRPr="00ED1460">
              <w:rPr>
                <w:rFonts w:eastAsiaTheme="minorHAnsi"/>
                <w:lang w:eastAsia="en-US"/>
              </w:rPr>
              <w:t>рассматривание модели скелета; выработка правильной осан</w:t>
            </w:r>
            <w:r w:rsidRPr="00ED1460">
              <w:rPr>
                <w:rFonts w:eastAsiaTheme="minorHAnsi"/>
                <w:lang w:eastAsia="en-US"/>
              </w:rPr>
              <w:softHyphen/>
              <w:t>ки; наблюдение за работой мыши; измерение пульса в покос и после нагрузки; рассматривание кожи под лупой.</w:t>
            </w:r>
          </w:p>
        </w:tc>
      </w:tr>
      <w:tr w:rsidR="00ED1460" w:rsidRPr="00ED1460" w:rsidTr="00592800">
        <w:trPr>
          <w:trHeight w:val="547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pacing w:line="260" w:lineRule="exact"/>
              <w:ind w:firstLine="709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ED1460">
              <w:rPr>
                <w:rFonts w:eastAsiaTheme="minorHAnsi"/>
                <w:b/>
                <w:lang w:eastAsia="en-US"/>
              </w:rPr>
              <w:t>Развитие животных и растений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right="15" w:firstLine="39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Размножение разных групп животных. Стадии развития птиц, насекомых, рыб</w:t>
            </w:r>
            <w:proofErr w:type="gramStart"/>
            <w:r w:rsidRPr="00ED1460">
              <w:rPr>
                <w:rFonts w:eastAsiaTheme="minorHAnsi"/>
                <w:lang w:eastAsia="en-US"/>
              </w:rPr>
              <w:t>.з</w:t>
            </w:r>
            <w:proofErr w:type="gramEnd"/>
            <w:r w:rsidRPr="00ED1460">
              <w:rPr>
                <w:rFonts w:eastAsiaTheme="minorHAnsi"/>
                <w:lang w:eastAsia="en-US"/>
              </w:rPr>
              <w:t>емноводных. Важность знаний о ста</w:t>
            </w:r>
            <w:r w:rsidRPr="00ED1460">
              <w:rPr>
                <w:rFonts w:eastAsiaTheme="minorHAnsi"/>
                <w:lang w:eastAsia="en-US"/>
              </w:rPr>
              <w:softHyphen/>
              <w:t>диях развития животных.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5" w:right="15" w:firstLine="4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Многообразие растений (водоросли, мхи</w:t>
            </w:r>
            <w:proofErr w:type="gramStart"/>
            <w:r w:rsidRPr="00ED1460">
              <w:rPr>
                <w:rFonts w:eastAsiaTheme="minorHAnsi"/>
                <w:lang w:eastAsia="en-US"/>
              </w:rPr>
              <w:t>.п</w:t>
            </w:r>
            <w:proofErr w:type="gramEnd"/>
            <w:r w:rsidRPr="00ED1460">
              <w:rPr>
                <w:rFonts w:eastAsiaTheme="minorHAnsi"/>
                <w:lang w:eastAsia="en-US"/>
              </w:rPr>
              <w:t>апоротни</w:t>
            </w:r>
            <w:r w:rsidRPr="00ED1460">
              <w:rPr>
                <w:rFonts w:eastAsiaTheme="minorHAnsi"/>
                <w:lang w:eastAsia="en-US"/>
              </w:rPr>
              <w:softHyphen/>
              <w:t>ки, хвойные, цветковые). Условия, необходимые для развития растений. Теплолюбивые и холодостойкие, светолю</w:t>
            </w:r>
            <w:r w:rsidRPr="00ED1460">
              <w:rPr>
                <w:rFonts w:eastAsiaTheme="minorHAnsi"/>
                <w:lang w:eastAsia="en-US"/>
              </w:rPr>
              <w:softHyphen/>
              <w:t>бивые и теневыносливые, влаголюбивые и засухоустойчи</w:t>
            </w:r>
            <w:r w:rsidRPr="00ED1460">
              <w:rPr>
                <w:rFonts w:eastAsiaTheme="minorHAnsi"/>
                <w:lang w:eastAsia="en-US"/>
              </w:rPr>
              <w:softHyphen/>
              <w:t>вые растения.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90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lastRenderedPageBreak/>
              <w:t>Растение — живой организм. Органы цветкового расте</w:t>
            </w:r>
            <w:r w:rsidRPr="00ED1460">
              <w:rPr>
                <w:rFonts w:eastAsiaTheme="minorHAnsi"/>
                <w:lang w:eastAsia="en-US"/>
              </w:rPr>
              <w:softHyphen/>
              <w:t>ния. Значение корневой системы, листьев, стебля, цветка для растения. Разнообразие плодов и семян. Распространение семян. Жизненный цикл однолетнего цветкового растения от семени до семени. Способы вегетативного размножения рас</w:t>
            </w:r>
            <w:r w:rsidRPr="00ED1460">
              <w:rPr>
                <w:rFonts w:eastAsiaTheme="minorHAnsi"/>
                <w:lang w:eastAsia="en-US"/>
              </w:rPr>
              <w:softHyphen/>
              <w:t>тений (листом, черенком, клубнем, луковицей, корневой по</w:t>
            </w:r>
            <w:r w:rsidRPr="00ED1460">
              <w:rPr>
                <w:rFonts w:eastAsiaTheme="minorHAnsi"/>
                <w:lang w:eastAsia="en-US"/>
              </w:rPr>
              <w:softHyphen/>
              <w:t>рослью).</w:t>
            </w:r>
          </w:p>
          <w:p w:rsidR="00ED1460" w:rsidRPr="00ED1460" w:rsidRDefault="00ED1460" w:rsidP="00ED1460">
            <w:pPr>
              <w:shd w:val="clear" w:color="auto" w:fill="FFFFFF"/>
              <w:spacing w:line="240" w:lineRule="exact"/>
              <w:ind w:left="60" w:right="45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iCs/>
                <w:spacing w:val="-4"/>
                <w:lang w:eastAsia="en-US"/>
              </w:rPr>
              <w:t>Наблюдения, практические и творческие работы:</w:t>
            </w:r>
            <w:r w:rsidRPr="00ED1460">
              <w:rPr>
                <w:rFonts w:eastAsiaTheme="minorHAnsi"/>
                <w:spacing w:val="-4"/>
                <w:lang w:eastAsia="en-US"/>
              </w:rPr>
              <w:t>проращи</w:t>
            </w:r>
            <w:r w:rsidRPr="00ED1460">
              <w:rPr>
                <w:rFonts w:eastAsiaTheme="minorHAnsi"/>
                <w:spacing w:val="-4"/>
                <w:lang w:eastAsia="en-US"/>
              </w:rPr>
              <w:softHyphen/>
            </w:r>
            <w:r w:rsidRPr="00ED1460">
              <w:rPr>
                <w:rFonts w:eastAsiaTheme="minorHAnsi"/>
                <w:lang w:eastAsia="en-US"/>
              </w:rPr>
              <w:t>вание семян и наблюдение за развитием растения; изготов</w:t>
            </w:r>
            <w:r w:rsidRPr="00ED1460">
              <w:rPr>
                <w:rFonts w:eastAsiaTheme="minorHAnsi"/>
                <w:lang w:eastAsia="en-US"/>
              </w:rPr>
              <w:softHyphen/>
              <w:t>ление аппликаций «От семени до семени» или «Стадии раз</w:t>
            </w:r>
            <w:r w:rsidRPr="00ED1460">
              <w:rPr>
                <w:rFonts w:eastAsiaTheme="minorHAnsi"/>
                <w:lang w:eastAsia="en-US"/>
              </w:rPr>
              <w:softHyphen/>
              <w:t>вития животного» (по выбору).</w:t>
            </w:r>
          </w:p>
          <w:p w:rsidR="00ED1460" w:rsidRPr="00ED1460" w:rsidRDefault="00ED1460" w:rsidP="00ED1460">
            <w:pPr>
              <w:shd w:val="clear" w:color="auto" w:fill="FFFFFF"/>
              <w:ind w:left="49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iCs/>
                <w:lang w:eastAsia="en-US"/>
              </w:rPr>
              <w:t>Экскурсия</w:t>
            </w:r>
            <w:r w:rsidRPr="00ED1460">
              <w:rPr>
                <w:rFonts w:eastAsiaTheme="minorHAnsi"/>
                <w:lang w:eastAsia="en-US"/>
              </w:rPr>
              <w:t>в зоологический музей, ботанический сад.</w:t>
            </w:r>
          </w:p>
        </w:tc>
      </w:tr>
      <w:tr w:rsidR="00ED1460" w:rsidRPr="00ED1460" w:rsidTr="00592800">
        <w:trPr>
          <w:trHeight w:val="547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ind w:left="75"/>
              <w:jc w:val="center"/>
              <w:rPr>
                <w:rFonts w:eastAsiaTheme="minorHAnsi"/>
                <w:b/>
                <w:lang w:eastAsia="en-US"/>
              </w:rPr>
            </w:pPr>
            <w:r w:rsidRPr="00ED1460">
              <w:rPr>
                <w:rFonts w:eastAsiaTheme="minorHAnsi"/>
                <w:b/>
                <w:lang w:eastAsia="en-US"/>
              </w:rPr>
              <w:lastRenderedPageBreak/>
              <w:t xml:space="preserve">Весна — утро года </w:t>
            </w:r>
          </w:p>
          <w:p w:rsidR="00ED1460" w:rsidRPr="00ED1460" w:rsidRDefault="00ED1460" w:rsidP="00ED1460">
            <w:pPr>
              <w:spacing w:line="260" w:lineRule="exact"/>
              <w:ind w:firstLine="709"/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left="45" w:right="45" w:firstLine="4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Особенности погодных условий в марте, апреле, мае. 21 марта — лень весеннего равноденствия. Таяние снега, ле</w:t>
            </w:r>
            <w:r w:rsidRPr="00ED1460">
              <w:rPr>
                <w:rFonts w:eastAsiaTheme="minorHAnsi"/>
                <w:lang w:eastAsia="en-US"/>
              </w:rPr>
              <w:softHyphen/>
              <w:t>доход. 22 апреля — День Земли. Изменения в жизни растений и животных в весенний период. Прилет и гнездование птиц, высиживание птенцов. Значение птиц ятя человека. Появле</w:t>
            </w:r>
            <w:r w:rsidRPr="00ED1460">
              <w:rPr>
                <w:rFonts w:eastAsiaTheme="minorHAnsi"/>
                <w:lang w:eastAsia="en-US"/>
              </w:rPr>
              <w:softHyphen/>
              <w:t xml:space="preserve">ние потомства у диких и домашних животных. </w:t>
            </w:r>
            <w:proofErr w:type="spellStart"/>
            <w:r w:rsidRPr="00ED1460">
              <w:rPr>
                <w:rFonts w:eastAsiaTheme="minorHAnsi"/>
                <w:lang w:eastAsia="en-US"/>
              </w:rPr>
              <w:t>Сокодвиже</w:t>
            </w:r>
            <w:r w:rsidRPr="00ED1460">
              <w:rPr>
                <w:rFonts w:eastAsiaTheme="minorHAnsi"/>
                <w:lang w:eastAsia="en-US"/>
              </w:rPr>
              <w:softHyphen/>
              <w:t>ние</w:t>
            </w:r>
            <w:proofErr w:type="spellEnd"/>
            <w:r w:rsidRPr="00ED1460">
              <w:rPr>
                <w:rFonts w:eastAsiaTheme="minorHAnsi"/>
                <w:lang w:eastAsia="en-US"/>
              </w:rPr>
              <w:t>, развертывание листьев, цветение растений. Особеннос</w:t>
            </w:r>
            <w:r w:rsidRPr="00ED1460">
              <w:rPr>
                <w:rFonts w:eastAsiaTheme="minorHAnsi"/>
                <w:lang w:eastAsia="en-US"/>
              </w:rPr>
              <w:softHyphen/>
              <w:t>ти ухода весной за комнатными растениями.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45" w:right="75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Весенние заботы полеводов, садоводов, огородников. Опасность весенних заморозков для растений. Витаминная зелень и здоровье. Весенние природоохранные мероприятия.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right="75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Весна в жизни наших предков: повседневные заботы, обы</w:t>
            </w:r>
            <w:r w:rsidRPr="00ED1460">
              <w:rPr>
                <w:rFonts w:eastAsiaTheme="minorHAnsi"/>
                <w:lang w:eastAsia="en-US"/>
              </w:rPr>
              <w:softHyphen/>
              <w:t>чаи и праздники.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5" w:right="75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iCs/>
                <w:spacing w:val="-1"/>
                <w:lang w:eastAsia="en-US"/>
              </w:rPr>
              <w:t>Наблюдения, практические и творческие работы:</w:t>
            </w:r>
            <w:r w:rsidRPr="00ED1460">
              <w:rPr>
                <w:rFonts w:eastAsiaTheme="minorHAnsi"/>
                <w:spacing w:val="-1"/>
                <w:lang w:eastAsia="en-US"/>
              </w:rPr>
              <w:t xml:space="preserve">уход за </w:t>
            </w:r>
            <w:r w:rsidRPr="00ED1460">
              <w:rPr>
                <w:rFonts w:eastAsiaTheme="minorHAnsi"/>
                <w:lang w:eastAsia="en-US"/>
              </w:rPr>
              <w:t>комнатными растениями и растениями пришкольного учас</w:t>
            </w:r>
            <w:r w:rsidRPr="00ED1460">
              <w:rPr>
                <w:rFonts w:eastAsiaTheme="minorHAnsi"/>
                <w:lang w:eastAsia="en-US"/>
              </w:rPr>
              <w:softHyphen/>
              <w:t>тка; подготовка праздника птиц, изготовление аппликации «Здравствуй, весна».</w:t>
            </w:r>
          </w:p>
          <w:p w:rsidR="00ED1460" w:rsidRPr="00ED1460" w:rsidRDefault="00ED1460" w:rsidP="00ED1460">
            <w:pPr>
              <w:shd w:val="clear" w:color="auto" w:fill="FFFFFF"/>
              <w:ind w:left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iCs/>
                <w:lang w:eastAsia="en-US"/>
              </w:rPr>
              <w:t>Экскурсия</w:t>
            </w:r>
            <w:r w:rsidRPr="00ED1460">
              <w:rPr>
                <w:rFonts w:eastAsiaTheme="minorHAnsi"/>
                <w:lang w:eastAsia="en-US"/>
              </w:rPr>
              <w:t>на пришкольный участок (в парк, в лес).</w:t>
            </w:r>
          </w:p>
        </w:tc>
      </w:tr>
      <w:tr w:rsidR="00ED1460" w:rsidRPr="00ED1460" w:rsidTr="00592800">
        <w:trPr>
          <w:trHeight w:val="547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jc w:val="center"/>
              <w:rPr>
                <w:rFonts w:eastAsiaTheme="minorHAnsi"/>
                <w:b/>
                <w:lang w:eastAsia="en-US"/>
              </w:rPr>
            </w:pPr>
            <w:r w:rsidRPr="00ED1460">
              <w:rPr>
                <w:rFonts w:eastAsiaTheme="minorHAnsi"/>
                <w:b/>
                <w:lang w:eastAsia="en-US"/>
              </w:rPr>
              <w:t>Изменение быта и культуры наших предков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right="105" w:firstLine="42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Важность исторических знаний для людей. Наука ис</w:t>
            </w:r>
            <w:r w:rsidRPr="00ED1460">
              <w:rPr>
                <w:rFonts w:eastAsiaTheme="minorHAnsi"/>
                <w:lang w:eastAsia="en-US"/>
              </w:rPr>
              <w:softHyphen/>
              <w:t>тория. Исторические источники. Значение археологичес</w:t>
            </w:r>
            <w:r w:rsidRPr="00ED1460">
              <w:rPr>
                <w:rFonts w:eastAsiaTheme="minorHAnsi"/>
                <w:lang w:eastAsia="en-US"/>
              </w:rPr>
              <w:softHyphen/>
              <w:t>ких раскопок. Родной язык и народный фольклор как источники знаний о быте и культуре народа. Как стать знато</w:t>
            </w:r>
            <w:r w:rsidRPr="00ED1460">
              <w:rPr>
                <w:rFonts w:eastAsiaTheme="minorHAnsi"/>
                <w:lang w:eastAsia="en-US"/>
              </w:rPr>
              <w:softHyphen/>
              <w:t>ком истории.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right="15" w:firstLine="390"/>
              <w:rPr>
                <w:rFonts w:eastAsiaTheme="minorHAnsi"/>
                <w:lang w:eastAsia="en-US"/>
              </w:rPr>
            </w:pPr>
            <w:proofErr w:type="gramStart"/>
            <w:r w:rsidRPr="00ED1460">
              <w:rPr>
                <w:rFonts w:eastAsiaTheme="minorHAnsi"/>
                <w:lang w:eastAsia="en-US"/>
              </w:rPr>
              <w:t>Старинный уклад жизни (семья, род, племя, народ; ста</w:t>
            </w:r>
            <w:r w:rsidRPr="00ED1460">
              <w:rPr>
                <w:rFonts w:eastAsiaTheme="minorHAnsi"/>
                <w:lang w:eastAsia="en-US"/>
              </w:rPr>
              <w:softHyphen/>
              <w:t>рейшина, совет старейшин, вождь).</w:t>
            </w:r>
            <w:proofErr w:type="gramEnd"/>
            <w:r w:rsidRPr="00ED1460">
              <w:rPr>
                <w:rFonts w:eastAsiaTheme="minorHAnsi"/>
                <w:lang w:eastAsia="en-US"/>
              </w:rPr>
              <w:t xml:space="preserve"> Природа в жизни и веро</w:t>
            </w:r>
            <w:r w:rsidRPr="00ED1460">
              <w:rPr>
                <w:rFonts w:eastAsiaTheme="minorHAnsi"/>
                <w:lang w:eastAsia="en-US"/>
              </w:rPr>
              <w:softHyphen/>
              <w:t>ваниях наших предков. Собирательство, охота, рыболовство, бортничество. Начало земледелия и животноводства.</w:t>
            </w:r>
          </w:p>
          <w:p w:rsidR="00ED1460" w:rsidRPr="00ED1460" w:rsidRDefault="00ED1460" w:rsidP="00ED1460">
            <w:pPr>
              <w:shd w:val="clear" w:color="auto" w:fill="FFFFFF"/>
              <w:spacing w:line="270" w:lineRule="exact"/>
              <w:ind w:right="30" w:firstLine="39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Жизнь на селе в старину. Жилища наших предков. Уст</w:t>
            </w:r>
            <w:r w:rsidRPr="00ED1460">
              <w:rPr>
                <w:rFonts w:eastAsiaTheme="minorHAnsi"/>
                <w:lang w:eastAsia="en-US"/>
              </w:rPr>
              <w:softHyphen/>
              <w:t>ройство старинной избы. Домашняя утварь. Занятия сельс</w:t>
            </w:r>
            <w:r w:rsidRPr="00ED1460">
              <w:rPr>
                <w:rFonts w:eastAsiaTheme="minorHAnsi"/>
                <w:lang w:eastAsia="en-US"/>
              </w:rPr>
              <w:softHyphen/>
              <w:t>ких жителей.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firstLine="4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Возникновение городов на Руси. Старинный город-кре</w:t>
            </w:r>
            <w:r w:rsidRPr="00ED1460">
              <w:rPr>
                <w:rFonts w:eastAsiaTheme="minorHAnsi"/>
                <w:lang w:eastAsia="en-US"/>
              </w:rPr>
              <w:softHyphen/>
              <w:t xml:space="preserve">пость. Знаменитые старинные города. Исторические центры современных городов </w:t>
            </w:r>
            <w:proofErr w:type="gramStart"/>
            <w:r w:rsidRPr="00ED1460">
              <w:rPr>
                <w:rFonts w:eastAsiaTheme="minorHAnsi"/>
                <w:lang w:eastAsia="en-US"/>
              </w:rPr>
              <w:t>-а</w:t>
            </w:r>
            <w:proofErr w:type="gramEnd"/>
            <w:r w:rsidRPr="00ED1460">
              <w:rPr>
                <w:rFonts w:eastAsiaTheme="minorHAnsi"/>
                <w:lang w:eastAsia="en-US"/>
              </w:rPr>
              <w:t>рхитектурные памятники России. Городские постройки. Занятия горожан в старину. Гончарное, кузнечное, стеклодувное, художественная роспись и другие ремесла наших предков. Значение дерева в жизни наших пред</w:t>
            </w:r>
            <w:r w:rsidRPr="00ED1460">
              <w:rPr>
                <w:rFonts w:eastAsiaTheme="minorHAnsi"/>
                <w:lang w:eastAsia="en-US"/>
              </w:rPr>
              <w:softHyphen/>
              <w:t>ков. Деревянное зодчество. Знаменитые памятники деревян</w:t>
            </w:r>
            <w:r w:rsidRPr="00ED1460">
              <w:rPr>
                <w:rFonts w:eastAsiaTheme="minorHAnsi"/>
                <w:lang w:eastAsia="en-US"/>
              </w:rPr>
              <w:softHyphen/>
              <w:t>ного зодчества.</w:t>
            </w:r>
          </w:p>
          <w:p w:rsidR="00ED1460" w:rsidRPr="00ED1460" w:rsidRDefault="00ED1460" w:rsidP="00ED1460">
            <w:pPr>
              <w:shd w:val="clear" w:color="auto" w:fill="FFFFFF"/>
              <w:spacing w:line="270" w:lineRule="exact"/>
              <w:ind w:left="15" w:firstLine="37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Жилища, народные промыслы и ремесла коренных жи</w:t>
            </w:r>
            <w:r w:rsidRPr="00ED1460">
              <w:rPr>
                <w:rFonts w:eastAsiaTheme="minorHAnsi"/>
                <w:lang w:eastAsia="en-US"/>
              </w:rPr>
              <w:softHyphen/>
              <w:t>телей родного края. Памятники старины, сохранившиеся в родном крае.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30" w:right="15" w:firstLine="39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Развитие торговли на Руси. Занятия купцов. Товарообмен. Появление денег. Старинные и современные деньги.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right="15" w:firstLine="4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Одежда сельских и городских жителей в старину. Одежда людей разных сословий. Старинная и современная мода. На</w:t>
            </w:r>
            <w:r w:rsidRPr="00ED1460">
              <w:rPr>
                <w:rFonts w:eastAsiaTheme="minorHAnsi"/>
                <w:lang w:eastAsia="en-US"/>
              </w:rPr>
              <w:softHyphen/>
              <w:t>циональные одежды жителей родного края.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5" w:right="15" w:firstLine="390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Обучение грамоте, ремеслу, крестьянскому делу в ста</w:t>
            </w:r>
            <w:r w:rsidRPr="00ED1460">
              <w:rPr>
                <w:rFonts w:eastAsiaTheme="minorHAnsi"/>
                <w:lang w:eastAsia="en-US"/>
              </w:rPr>
              <w:softHyphen/>
              <w:t>рину. Появление школ, гимназий, лицеев, университетов. Церковноприходская школа. Старинная школьная фор</w:t>
            </w:r>
            <w:r w:rsidRPr="00ED1460">
              <w:rPr>
                <w:rFonts w:eastAsiaTheme="minorHAnsi"/>
                <w:lang w:eastAsia="en-US"/>
              </w:rPr>
              <w:softHyphen/>
              <w:t xml:space="preserve">ма, принадлежности, учебники. Отличие современной школы </w:t>
            </w:r>
            <w:proofErr w:type="gramStart"/>
            <w:r w:rsidRPr="00ED1460">
              <w:rPr>
                <w:rFonts w:eastAsiaTheme="minorHAnsi"/>
                <w:lang w:eastAsia="en-US"/>
              </w:rPr>
              <w:t>от</w:t>
            </w:r>
            <w:proofErr w:type="gramEnd"/>
            <w:r w:rsidRPr="00ED1460">
              <w:rPr>
                <w:rFonts w:eastAsiaTheme="minorHAnsi"/>
                <w:lang w:eastAsia="en-US"/>
              </w:rPr>
              <w:t xml:space="preserve"> старинной. Учреждения образования в родном крае.</w:t>
            </w:r>
          </w:p>
          <w:p w:rsidR="00ED1460" w:rsidRPr="00ED1460" w:rsidRDefault="00ED1460" w:rsidP="00ED1460">
            <w:pPr>
              <w:shd w:val="clear" w:color="auto" w:fill="FFFFFF"/>
              <w:spacing w:line="270" w:lineRule="exact"/>
              <w:ind w:left="15" w:firstLine="4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Важность охраны исторических памятников, памятников культуры и быта.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5" w:right="15" w:firstLine="4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iCs/>
                <w:spacing w:val="-2"/>
                <w:lang w:eastAsia="en-US"/>
              </w:rPr>
              <w:t>Наблюдения, практические и творческие работы:</w:t>
            </w:r>
            <w:r w:rsidRPr="00ED1460">
              <w:rPr>
                <w:rFonts w:eastAsiaTheme="minorHAnsi"/>
                <w:spacing w:val="-2"/>
                <w:lang w:eastAsia="en-US"/>
              </w:rPr>
              <w:t>состав</w:t>
            </w:r>
            <w:r w:rsidRPr="00ED1460">
              <w:rPr>
                <w:rFonts w:eastAsiaTheme="minorHAnsi"/>
                <w:spacing w:val="-2"/>
                <w:lang w:eastAsia="en-US"/>
              </w:rPr>
              <w:softHyphen/>
            </w:r>
            <w:r w:rsidRPr="00ED1460">
              <w:rPr>
                <w:rFonts w:eastAsiaTheme="minorHAnsi"/>
                <w:lang w:eastAsia="en-US"/>
              </w:rPr>
              <w:t>ление аппликаций «Прошлое и настоящее» (но выбору); рас</w:t>
            </w:r>
            <w:r w:rsidRPr="00ED1460">
              <w:rPr>
                <w:rFonts w:eastAsiaTheme="minorHAnsi"/>
                <w:lang w:eastAsia="en-US"/>
              </w:rPr>
              <w:softHyphen/>
              <w:t>сматривание изделий мастеров родного края; ролевая игра «Встречают по одежке»; изготовление классного плаката "Обещание деревьям».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5" w:right="30" w:firstLine="4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iCs/>
                <w:lang w:eastAsia="en-US"/>
              </w:rPr>
              <w:t>Экскурсии</w:t>
            </w:r>
            <w:r w:rsidRPr="00ED1460">
              <w:rPr>
                <w:rFonts w:eastAsiaTheme="minorHAnsi"/>
                <w:lang w:eastAsia="en-US"/>
              </w:rPr>
              <w:t>в музей (краеведческий, исторический, народ</w:t>
            </w:r>
            <w:r w:rsidRPr="00ED1460">
              <w:rPr>
                <w:rFonts w:eastAsiaTheme="minorHAnsi"/>
                <w:lang w:eastAsia="en-US"/>
              </w:rPr>
              <w:softHyphen/>
              <w:t>ного творчества), по родному городу, поселку.</w:t>
            </w:r>
          </w:p>
        </w:tc>
      </w:tr>
      <w:tr w:rsidR="00ED1460" w:rsidRPr="00ED1460" w:rsidTr="00592800">
        <w:trPr>
          <w:trHeight w:val="659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ind w:right="180"/>
              <w:jc w:val="center"/>
              <w:rPr>
                <w:rFonts w:eastAsiaTheme="minorHAnsi"/>
                <w:b/>
                <w:lang w:eastAsia="en-US"/>
              </w:rPr>
            </w:pPr>
            <w:r w:rsidRPr="00ED1460">
              <w:rPr>
                <w:rFonts w:eastAsiaTheme="minorHAnsi"/>
                <w:b/>
                <w:spacing w:val="-5"/>
                <w:lang w:eastAsia="en-US"/>
              </w:rPr>
              <w:t xml:space="preserve">Впереди — лето 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70" w:lineRule="exact"/>
              <w:ind w:right="165" w:firstLine="40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Изменения в неживой и живой природе с приходом лета. Заботы жителей сельской и городской местности в летний пе</w:t>
            </w:r>
            <w:r w:rsidRPr="00ED1460">
              <w:rPr>
                <w:rFonts w:eastAsiaTheme="minorHAnsi"/>
                <w:lang w:eastAsia="en-US"/>
              </w:rPr>
              <w:softHyphen/>
              <w:t>риод. Правила безопасного поведения на солнце, на воде, в лесу, в городе во время летних каникул.</w:t>
            </w:r>
          </w:p>
        </w:tc>
      </w:tr>
    </w:tbl>
    <w:p w:rsidR="00ED1460" w:rsidRPr="00ED1460" w:rsidRDefault="00ED1460" w:rsidP="00ED146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1460" w:rsidRPr="00ED1460" w:rsidRDefault="00ED1460" w:rsidP="00ED1460">
      <w:pPr>
        <w:spacing w:line="260" w:lineRule="exact"/>
        <w:ind w:firstLine="709"/>
        <w:jc w:val="center"/>
        <w:rPr>
          <w:rFonts w:ascii="Calibri" w:hAnsi="Calibri" w:cs="Arial"/>
          <w:b/>
        </w:rPr>
      </w:pPr>
      <w:r w:rsidRPr="00ED1460">
        <w:rPr>
          <w:rFonts w:ascii="Calibri" w:hAnsi="Calibri" w:cs="Arial"/>
          <w:b/>
        </w:rPr>
        <w:lastRenderedPageBreak/>
        <w:t>Планируемые предметные результаты  освоения программы3-го класса</w:t>
      </w:r>
    </w:p>
    <w:tbl>
      <w:tblPr>
        <w:tblStyle w:val="2"/>
        <w:tblW w:w="15451" w:type="dxa"/>
        <w:tblInd w:w="-34" w:type="dxa"/>
        <w:tblLayout w:type="fixed"/>
        <w:tblLook w:val="04A0"/>
      </w:tblPr>
      <w:tblGrid>
        <w:gridCol w:w="1418"/>
        <w:gridCol w:w="6521"/>
        <w:gridCol w:w="7512"/>
      </w:tblGrid>
      <w:tr w:rsidR="00ED1460" w:rsidRPr="00ED1460" w:rsidTr="00592800">
        <w:trPr>
          <w:trHeight w:val="547"/>
        </w:trPr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1460" w:rsidRPr="00ED1460" w:rsidRDefault="00ED1460" w:rsidP="00ED1460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ED1460" w:rsidRPr="00ED1460" w:rsidRDefault="00ED1460" w:rsidP="00ED1460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ED1460">
              <w:rPr>
                <w:rFonts w:asciiTheme="minorHAnsi" w:eastAsiaTheme="minorHAnsi" w:hAnsiTheme="minorHAnsi" w:cstheme="minorBidi"/>
                <w:b/>
                <w:lang w:eastAsia="en-US"/>
              </w:rPr>
              <w:t>Содержательная линия</w:t>
            </w:r>
          </w:p>
        </w:tc>
        <w:tc>
          <w:tcPr>
            <w:tcW w:w="140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ED1460">
              <w:rPr>
                <w:rFonts w:asciiTheme="minorHAnsi" w:eastAsiaTheme="minorHAnsi" w:hAnsiTheme="minorHAnsi" w:cstheme="minorBidi"/>
                <w:b/>
                <w:lang w:eastAsia="en-US"/>
              </w:rPr>
              <w:t>Требования ФГОС</w:t>
            </w:r>
          </w:p>
          <w:p w:rsidR="00ED1460" w:rsidRPr="00ED1460" w:rsidRDefault="00ED1460" w:rsidP="00ED1460">
            <w:pPr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ED1460">
              <w:rPr>
                <w:rFonts w:asciiTheme="minorHAnsi" w:eastAsiaTheme="minorHAnsi" w:hAnsiTheme="minorHAnsi" w:cstheme="minorBidi"/>
                <w:b/>
                <w:lang w:eastAsia="en-US"/>
              </w:rPr>
              <w:t>Планируемые результаты</w:t>
            </w:r>
          </w:p>
        </w:tc>
      </w:tr>
      <w:tr w:rsidR="00ED1460" w:rsidRPr="00ED1460" w:rsidTr="00592800"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D1460" w:rsidRPr="00ED1460" w:rsidRDefault="00ED1460" w:rsidP="00ED1460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ED1460">
              <w:rPr>
                <w:rFonts w:asciiTheme="minorHAnsi" w:eastAsiaTheme="minorHAnsi" w:hAnsiTheme="minorHAnsi" w:cstheme="minorBidi"/>
                <w:b/>
                <w:lang w:eastAsia="en-US"/>
              </w:rPr>
              <w:t>ученик научиться</w:t>
            </w: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ED1460">
              <w:rPr>
                <w:rFonts w:asciiTheme="minorHAnsi" w:eastAsiaTheme="minorHAnsi" w:hAnsiTheme="minorHAnsi" w:cstheme="minorBidi"/>
                <w:b/>
                <w:lang w:eastAsia="en-US"/>
              </w:rPr>
              <w:t>ученик получит возможность научиться</w:t>
            </w:r>
          </w:p>
        </w:tc>
      </w:tr>
      <w:tr w:rsidR="00ED1460" w:rsidRPr="00ED1460" w:rsidTr="00592800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ED1460">
              <w:rPr>
                <w:rFonts w:ascii="Arial" w:eastAsiaTheme="minorHAnsi" w:hAnsi="Arial" w:cs="Arial"/>
                <w:b/>
                <w:lang w:eastAsia="en-US"/>
              </w:rPr>
              <w:t>«Человек и природа»</w:t>
            </w:r>
          </w:p>
          <w:p w:rsidR="00ED1460" w:rsidRPr="00ED1460" w:rsidRDefault="00ED1460" w:rsidP="00ED1460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ED1460" w:rsidRPr="00ED1460" w:rsidRDefault="00ED1460" w:rsidP="00ED1460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ED1460" w:rsidRPr="00ED1460" w:rsidRDefault="00ED1460" w:rsidP="00ED1460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ED1460" w:rsidRPr="00ED1460" w:rsidRDefault="00ED1460" w:rsidP="00ED1460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before="195" w:line="255" w:lineRule="exact"/>
              <w:ind w:right="120"/>
              <w:rPr>
                <w:rFonts w:eastAsiaTheme="minorHAnsi"/>
                <w:lang w:eastAsia="en-US"/>
              </w:rPr>
            </w:pPr>
            <w:proofErr w:type="gramStart"/>
            <w:r w:rsidRPr="00ED1460">
              <w:rPr>
                <w:rFonts w:eastAsiaTheme="minorHAnsi"/>
                <w:b/>
                <w:lang w:eastAsia="en-US"/>
              </w:rPr>
              <w:t>– различать понятия:</w:t>
            </w:r>
            <w:r w:rsidRPr="00ED1460">
              <w:rPr>
                <w:rFonts w:eastAsiaTheme="minorHAnsi"/>
                <w:lang w:eastAsia="en-US"/>
              </w:rPr>
              <w:t xml:space="preserve"> природное явление, погода, осадки, ветер, температура, молния, молниеотвод, равноденствие, солнцестояние; тело, вещество, твёрдое, жидкое, газообразное состояние вещества, молекула, клетка, бактерии, испарение, конденсация, таяние, замерзание, туман, иней, роса, снежинка, круговорот, почва, перегной, чернозём;</w:t>
            </w:r>
            <w:proofErr w:type="gramEnd"/>
            <w:r w:rsidRPr="00ED1460">
              <w:rPr>
                <w:rFonts w:eastAsiaTheme="minorHAnsi"/>
                <w:lang w:eastAsia="en-US"/>
              </w:rPr>
              <w:t xml:space="preserve"> метель, ледостав, оттепель, гололедица, изморозь, морозобоина, прорубь, холоднокровные и теплокровные животные, линька, спячка</w:t>
            </w:r>
            <w:proofErr w:type="gramStart"/>
            <w:r w:rsidRPr="00ED1460">
              <w:rPr>
                <w:rFonts w:eastAsiaTheme="minorHAnsi"/>
                <w:lang w:eastAsia="en-US"/>
              </w:rPr>
              <w:t>;о</w:t>
            </w:r>
            <w:proofErr w:type="gramEnd"/>
            <w:r w:rsidRPr="00ED1460">
              <w:rPr>
                <w:rFonts w:eastAsiaTheme="minorHAnsi"/>
                <w:lang w:eastAsia="en-US"/>
              </w:rPr>
              <w:t xml:space="preserve">рганизм человека, опорно-двигательная, кровеносная, дыхательная, пищеварительная, выделительная и нервная системы органов, скелет, кости, мышцы, суставы, связки, сухожилия, осанка, органы чувств; проталина, капель, ледоход, </w:t>
            </w:r>
            <w:proofErr w:type="spellStart"/>
            <w:r w:rsidRPr="00ED1460">
              <w:rPr>
                <w:rFonts w:eastAsiaTheme="minorHAnsi"/>
                <w:lang w:eastAsia="en-US"/>
              </w:rPr>
              <w:t>сокодвижение</w:t>
            </w:r>
            <w:proofErr w:type="spellEnd"/>
            <w:r w:rsidRPr="00ED1460">
              <w:rPr>
                <w:rFonts w:eastAsiaTheme="minorHAnsi"/>
                <w:lang w:eastAsia="en-US"/>
              </w:rPr>
              <w:t xml:space="preserve">, первоцветы, гнездование; стадии развития и превращения животных, растительный организм, корневая система, стебель, лист, цветок, плод;                                         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 xml:space="preserve">– </w:t>
            </w:r>
            <w:proofErr w:type="gramStart"/>
            <w:r w:rsidRPr="00ED1460">
              <w:rPr>
                <w:rFonts w:eastAsiaTheme="minorHAnsi"/>
                <w:b/>
                <w:lang w:eastAsia="en-US"/>
              </w:rPr>
              <w:t>наблюдать</w:t>
            </w:r>
            <w:r w:rsidRPr="00ED1460">
              <w:rPr>
                <w:rFonts w:eastAsiaTheme="minorHAnsi"/>
                <w:lang w:eastAsia="en-US"/>
              </w:rPr>
              <w:t xml:space="preserve"> предметы и явления в неживой и живой природе, вести дневник наблюдений;</w:t>
            </w:r>
            <w:r w:rsidRPr="00ED1460">
              <w:rPr>
                <w:rFonts w:eastAsiaTheme="minorHAnsi"/>
                <w:b/>
                <w:lang w:eastAsia="en-US"/>
              </w:rPr>
              <w:t>– обобщать</w:t>
            </w:r>
            <w:r w:rsidRPr="00ED1460">
              <w:rPr>
                <w:rFonts w:eastAsiaTheme="minorHAnsi"/>
                <w:lang w:eastAsia="en-US"/>
              </w:rPr>
              <w:t xml:space="preserve"> результаты наблюдений за погодой, неживой и живой природой, делать выводы;                                               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характеризовать</w:t>
            </w:r>
            <w:r w:rsidRPr="00ED1460">
              <w:rPr>
                <w:rFonts w:eastAsiaTheme="minorHAnsi"/>
                <w:lang w:eastAsia="en-US"/>
              </w:rPr>
              <w:t xml:space="preserve"> погодные явления в разные времена года, сезонные изменения в жизни растений и животных;             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называть части</w:t>
            </w:r>
            <w:r w:rsidRPr="00ED1460">
              <w:rPr>
                <w:rFonts w:eastAsiaTheme="minorHAnsi"/>
                <w:lang w:eastAsia="en-US"/>
              </w:rPr>
              <w:t xml:space="preserve"> термометра, объяснять их назначение;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проводить</w:t>
            </w:r>
            <w:r w:rsidRPr="00ED1460">
              <w:rPr>
                <w:rFonts w:eastAsiaTheme="minorHAnsi"/>
                <w:lang w:eastAsia="en-US"/>
              </w:rPr>
              <w:t xml:space="preserve"> измерения температуры воздуха и воды, определять пульс, пользоваться лупой;</w:t>
            </w:r>
            <w:proofErr w:type="gramEnd"/>
            <w:r w:rsidRPr="00ED1460">
              <w:rPr>
                <w:rFonts w:eastAsiaTheme="minorHAnsi"/>
                <w:b/>
                <w:lang w:eastAsia="en-US"/>
              </w:rPr>
              <w:t xml:space="preserve">– </w:t>
            </w:r>
            <w:proofErr w:type="gramStart"/>
            <w:r w:rsidRPr="00ED1460">
              <w:rPr>
                <w:rFonts w:eastAsiaTheme="minorHAnsi"/>
                <w:b/>
                <w:lang w:eastAsia="en-US"/>
              </w:rPr>
              <w:t>называть</w:t>
            </w:r>
            <w:r w:rsidRPr="00ED1460">
              <w:rPr>
                <w:rFonts w:eastAsiaTheme="minorHAnsi"/>
                <w:lang w:eastAsia="en-US"/>
              </w:rPr>
              <w:t xml:space="preserve"> основные виды облаков (кучевые, слоистые, перистые), природные явления, связанные с переходом воды из одного состояния в другое;</w:t>
            </w:r>
            <w:r w:rsidRPr="00ED1460">
              <w:rPr>
                <w:rFonts w:eastAsiaTheme="minorHAnsi"/>
                <w:b/>
                <w:lang w:eastAsia="en-US"/>
              </w:rPr>
              <w:t>– исследовать</w:t>
            </w:r>
            <w:r w:rsidRPr="00ED1460">
              <w:rPr>
                <w:rFonts w:eastAsiaTheme="minorHAnsi"/>
                <w:lang w:eastAsia="en-US"/>
              </w:rPr>
              <w:t xml:space="preserve"> опытным путём свойства веществ (воздуха, воды, почвы, снега, льда), процессы перехода воды из одного агрегатного состояния в другое, процесс развития растения из семени;               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характеризовать</w:t>
            </w:r>
            <w:r w:rsidRPr="00ED1460">
              <w:rPr>
                <w:rFonts w:eastAsiaTheme="minorHAnsi"/>
                <w:lang w:eastAsia="en-US"/>
              </w:rPr>
              <w:t xml:space="preserve"> состав и свойства воздуха, воды, почвы;</w:t>
            </w:r>
            <w:proofErr w:type="gramEnd"/>
            <w:r w:rsidRPr="00ED1460">
              <w:rPr>
                <w:rFonts w:eastAsiaTheme="minorHAnsi"/>
                <w:lang w:eastAsia="en-US"/>
              </w:rPr>
              <w:t xml:space="preserve">                          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рассказывать</w:t>
            </w:r>
            <w:r w:rsidRPr="00ED1460">
              <w:rPr>
                <w:rFonts w:eastAsiaTheme="minorHAnsi"/>
                <w:lang w:eastAsia="en-US"/>
              </w:rPr>
              <w:t>, как происходит круговорот воды в природе</w:t>
            </w:r>
            <w:proofErr w:type="gramStart"/>
            <w:r w:rsidRPr="00ED1460">
              <w:rPr>
                <w:rFonts w:eastAsiaTheme="minorHAnsi"/>
                <w:lang w:eastAsia="en-US"/>
              </w:rPr>
              <w:t>;о</w:t>
            </w:r>
            <w:proofErr w:type="gramEnd"/>
            <w:r w:rsidRPr="00ED1460">
              <w:rPr>
                <w:rFonts w:eastAsiaTheme="minorHAnsi"/>
                <w:lang w:eastAsia="en-US"/>
              </w:rPr>
              <w:t>б органах растений, их значении, о способах размножения растений; о стадиях развития разных групп животных;</w:t>
            </w:r>
            <w:r w:rsidRPr="00ED1460">
              <w:rPr>
                <w:rFonts w:eastAsiaTheme="minorHAnsi"/>
                <w:b/>
                <w:lang w:eastAsia="en-US"/>
              </w:rPr>
              <w:t>– объяснять</w:t>
            </w:r>
            <w:r w:rsidRPr="00ED1460">
              <w:rPr>
                <w:rFonts w:eastAsiaTheme="minorHAnsi"/>
                <w:lang w:eastAsia="en-US"/>
              </w:rPr>
              <w:t xml:space="preserve"> значение солнца, воздуха, воды, почвы для всего живого на Земле; значение растений, животных, бактерий в </w:t>
            </w:r>
            <w:r w:rsidRPr="00ED1460">
              <w:rPr>
                <w:rFonts w:eastAsiaTheme="minorHAnsi"/>
                <w:lang w:eastAsia="en-US"/>
              </w:rPr>
              <w:lastRenderedPageBreak/>
              <w:t xml:space="preserve">природе и в жизни человека;                                 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приводить</w:t>
            </w:r>
            <w:r w:rsidRPr="00ED1460">
              <w:rPr>
                <w:rFonts w:eastAsiaTheme="minorHAnsi"/>
                <w:lang w:eastAsia="en-US"/>
              </w:rPr>
              <w:t xml:space="preserve"> примеры тел и веществ, находящихся в твёрдом, жидком, газообразном состояниях; </w:t>
            </w:r>
            <w:proofErr w:type="gramStart"/>
            <w:r w:rsidRPr="00ED1460">
              <w:rPr>
                <w:rFonts w:eastAsiaTheme="minorHAnsi"/>
                <w:lang w:eastAsia="en-US"/>
              </w:rPr>
              <w:t>примеры использования энергии воды и ветра;</w:t>
            </w:r>
            <w:r w:rsidRPr="00ED1460">
              <w:rPr>
                <w:rFonts w:eastAsiaTheme="minorHAnsi"/>
                <w:b/>
                <w:lang w:eastAsia="en-US"/>
              </w:rPr>
              <w:t>– характеризовать</w:t>
            </w:r>
            <w:r w:rsidRPr="00ED1460">
              <w:rPr>
                <w:rFonts w:eastAsiaTheme="minorHAnsi"/>
                <w:lang w:eastAsia="en-US"/>
              </w:rPr>
              <w:t xml:space="preserve"> строение и функции систем органов человека, способы сохранения их здоровья, профилактические меры предупреждения заболеваний, вредные и полезные привычки;</w:t>
            </w:r>
            <w:r w:rsidRPr="00ED1460">
              <w:rPr>
                <w:rFonts w:eastAsiaTheme="minorHAnsi"/>
                <w:b/>
                <w:lang w:eastAsia="en-US"/>
              </w:rPr>
              <w:t>– соблюдать</w:t>
            </w:r>
            <w:r w:rsidRPr="00ED1460">
              <w:rPr>
                <w:rFonts w:eastAsiaTheme="minorHAnsi"/>
                <w:lang w:eastAsia="en-US"/>
              </w:rPr>
              <w:t xml:space="preserve"> правила сохранения и укрепления здоровья, выполнять элементарные правила личной гигиены;                    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проводить</w:t>
            </w:r>
            <w:r w:rsidRPr="00ED1460">
              <w:rPr>
                <w:rFonts w:eastAsiaTheme="minorHAnsi"/>
                <w:lang w:eastAsia="en-US"/>
              </w:rPr>
              <w:t xml:space="preserve"> самонаблюдения за работой некоторых органов своего организма;                                                  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характеризовать</w:t>
            </w:r>
            <w:r w:rsidRPr="00ED1460">
              <w:rPr>
                <w:rFonts w:eastAsiaTheme="minorHAnsi"/>
                <w:lang w:eastAsia="en-US"/>
              </w:rPr>
              <w:t xml:space="preserve"> условия, необходимые для жизни и развития растений и животных;</w:t>
            </w:r>
            <w:proofErr w:type="gramEnd"/>
            <w:r w:rsidRPr="00ED1460">
              <w:rPr>
                <w:rFonts w:eastAsiaTheme="minorHAnsi"/>
                <w:lang w:eastAsia="en-US"/>
              </w:rPr>
              <w:t xml:space="preserve">                                 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 xml:space="preserve">– </w:t>
            </w:r>
            <w:proofErr w:type="gramStart"/>
            <w:r w:rsidRPr="00ED1460">
              <w:rPr>
                <w:rFonts w:eastAsiaTheme="minorHAnsi"/>
                <w:b/>
                <w:lang w:eastAsia="en-US"/>
              </w:rPr>
              <w:t>характеризовать</w:t>
            </w:r>
            <w:r w:rsidRPr="00ED1460">
              <w:rPr>
                <w:rFonts w:eastAsiaTheme="minorHAnsi"/>
                <w:lang w:eastAsia="en-US"/>
              </w:rPr>
              <w:t xml:space="preserve"> отличительные признаки некоторых групп растений, особенности их размножения и развития;</w:t>
            </w:r>
            <w:r w:rsidRPr="00ED1460">
              <w:rPr>
                <w:rFonts w:eastAsiaTheme="minorHAnsi"/>
                <w:b/>
                <w:lang w:eastAsia="en-US"/>
              </w:rPr>
              <w:t>– характеризовать</w:t>
            </w:r>
            <w:r w:rsidRPr="00ED1460">
              <w:rPr>
                <w:rFonts w:eastAsiaTheme="minorHAnsi"/>
                <w:lang w:eastAsia="en-US"/>
              </w:rPr>
              <w:t xml:space="preserve"> отличительные признаки млекопитающих, птиц, насекомых, рыб, земноводных, пресмыкающихся, способы их передвижения, питания, размножения и развития;</w:t>
            </w:r>
            <w:r w:rsidRPr="00ED1460">
              <w:rPr>
                <w:rFonts w:eastAsiaTheme="minorHAnsi"/>
                <w:b/>
                <w:lang w:eastAsia="en-US"/>
              </w:rPr>
              <w:t>– приводить</w:t>
            </w:r>
            <w:r w:rsidRPr="00ED1460">
              <w:rPr>
                <w:rFonts w:eastAsiaTheme="minorHAnsi"/>
                <w:lang w:eastAsia="en-US"/>
              </w:rPr>
              <w:t xml:space="preserve"> примеры признаков приспособляемости растений и животных к условиям жизни при смене сезонов;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моделировать</w:t>
            </w:r>
            <w:r w:rsidRPr="00ED1460">
              <w:rPr>
                <w:rFonts w:eastAsiaTheme="minorHAnsi"/>
                <w:lang w:eastAsia="en-US"/>
              </w:rPr>
              <w:t xml:space="preserve"> последовательность круговорота воды в природе, этапы развития разных групп животных, процесс развития цветкового растения;</w:t>
            </w:r>
            <w:proofErr w:type="gramEnd"/>
            <w:r w:rsidRPr="00ED1460">
              <w:rPr>
                <w:rFonts w:eastAsiaTheme="minorHAnsi"/>
                <w:lang w:eastAsia="en-US"/>
              </w:rPr>
              <w:t xml:space="preserve">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 xml:space="preserve">– </w:t>
            </w:r>
            <w:proofErr w:type="gramStart"/>
            <w:r w:rsidRPr="00ED1460">
              <w:rPr>
                <w:rFonts w:eastAsiaTheme="minorHAnsi"/>
                <w:b/>
                <w:lang w:eastAsia="en-US"/>
              </w:rPr>
              <w:t>различать стадии</w:t>
            </w:r>
            <w:r w:rsidRPr="00ED1460">
              <w:rPr>
                <w:rFonts w:eastAsiaTheme="minorHAnsi"/>
                <w:lang w:eastAsia="en-US"/>
              </w:rPr>
              <w:t xml:space="preserve"> развития насекомых, рыб, птиц, земноводных;</w:t>
            </w:r>
            <w:r w:rsidRPr="00ED1460">
              <w:rPr>
                <w:rFonts w:eastAsiaTheme="minorHAnsi"/>
                <w:b/>
                <w:lang w:eastAsia="en-US"/>
              </w:rPr>
              <w:t>– различать части</w:t>
            </w:r>
            <w:r w:rsidRPr="00ED1460">
              <w:rPr>
                <w:rFonts w:eastAsiaTheme="minorHAnsi"/>
                <w:lang w:eastAsia="en-US"/>
              </w:rPr>
              <w:t xml:space="preserve"> растений (корень, стебель, лист, цветок, плод, семена) и характеризовать их функции;</w:t>
            </w:r>
            <w:proofErr w:type="gramEnd"/>
            <w:r w:rsidRPr="00ED1460">
              <w:rPr>
                <w:rFonts w:eastAsiaTheme="minorHAnsi"/>
                <w:lang w:eastAsia="en-US"/>
              </w:rPr>
              <w:t xml:space="preserve">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объяснять</w:t>
            </w:r>
            <w:r w:rsidRPr="00ED1460">
              <w:rPr>
                <w:rFonts w:eastAsiaTheme="minorHAnsi"/>
                <w:lang w:eastAsia="en-US"/>
              </w:rPr>
              <w:t>, что смена времён года связана с обращением Земли вокруг Солнца и наклоном её оси вращения, что изменение положения Солнца над горизонтом является причиной изменений в неживой природе, от которых, в свою очередь, зависят сезонные изменения в жизни растений, животных, человека;</w:t>
            </w:r>
            <w:r w:rsidRPr="00ED1460">
              <w:rPr>
                <w:rFonts w:eastAsiaTheme="minorHAnsi"/>
                <w:b/>
                <w:lang w:eastAsia="en-US"/>
              </w:rPr>
              <w:t>– понимать</w:t>
            </w:r>
            <w:r w:rsidRPr="00ED1460">
              <w:rPr>
                <w:rFonts w:eastAsiaTheme="minorHAnsi"/>
                <w:lang w:eastAsia="en-US"/>
              </w:rPr>
              <w:t xml:space="preserve">, что окружающий мир изменяется с течением времени; что изменения, происходящие в природе, в жизни людей и общества, доступны наблюдению и изучению;                                                    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осознавать</w:t>
            </w:r>
            <w:r w:rsidRPr="00ED1460">
              <w:rPr>
                <w:rFonts w:eastAsiaTheme="minorHAnsi"/>
                <w:lang w:eastAsia="en-US"/>
              </w:rPr>
              <w:t xml:space="preserve"> необходимость бережного отношения к природе, экологически грамотного и безопасного поведения в ней, важность участия в природоохранных мероприятиях.</w:t>
            </w: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softHyphen/>
              <w:t>– устанавливать взаимосвязи между компонентами живой и неживой природы, причины сезонных изменений в жизни растений и животных;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различать метеорологические приборы;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предсказывать погоду по местным признакам;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рассказывать о строении веществ, о расположении молекул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в твёрдом, жидком, газообразном состоянии вещества; об образовании росы, снежинок, изморози, гололедицы; о разнообразии видов почв;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приводить примеры очистных сооружений;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определять состав и строение семени, строение цветка, тип корневой системы, расположение листьев на стебле;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рассказывать о мире невидимых живых организмов (простейшие и бактерии), их роли в распространении болезней;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о клетках крови (лейкоцитах, эритроцитах, тромбоцитах) и их роли в жизни человека;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сохранять здоровье своего организма, его внутренних органов и органов чувств;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следовать правилам здорового образа жизни;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proofErr w:type="gramStart"/>
            <w:r w:rsidRPr="00ED1460">
              <w:rPr>
                <w:rFonts w:eastAsiaTheme="minorHAnsi"/>
                <w:lang w:eastAsia="en-US"/>
              </w:rPr>
              <w:t>– формулировать познавательную задачу перед проведением наблюдения или опыта, подбирать оборудование, планировать ход работы, осуществлять целенаправленные наблюдения, делать выводы по их результатам и фиксировать их в предложенной (или</w:t>
            </w:r>
            <w:proofErr w:type="gramEnd"/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выбранной самим учеником) форме;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выращивать растение одним из изученных способов;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собирать краеведческий материал о природе родного края, обобщать его и представлять одноклассникам.</w:t>
            </w:r>
          </w:p>
        </w:tc>
      </w:tr>
      <w:tr w:rsidR="00ED1460" w:rsidRPr="00ED1460" w:rsidTr="00592800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ED1460" w:rsidRPr="00ED1460" w:rsidRDefault="00ED1460" w:rsidP="00ED1460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ED1460">
              <w:rPr>
                <w:rFonts w:ascii="Arial" w:eastAsiaTheme="minorHAnsi" w:hAnsi="Arial" w:cs="Arial"/>
                <w:b/>
                <w:lang w:eastAsia="en-US"/>
              </w:rPr>
              <w:t xml:space="preserve">«Человек </w:t>
            </w:r>
            <w:r w:rsidRPr="00ED1460">
              <w:rPr>
                <w:rFonts w:ascii="Arial" w:eastAsiaTheme="minorHAnsi" w:hAnsi="Arial" w:cs="Arial"/>
                <w:b/>
                <w:lang w:eastAsia="en-US"/>
              </w:rPr>
              <w:lastRenderedPageBreak/>
              <w:t>и общество»</w:t>
            </w:r>
          </w:p>
          <w:p w:rsidR="00ED1460" w:rsidRPr="00ED1460" w:rsidRDefault="00ED1460" w:rsidP="00ED1460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before="195" w:line="255" w:lineRule="exact"/>
              <w:ind w:right="120"/>
              <w:rPr>
                <w:rFonts w:eastAsiaTheme="minorHAnsi"/>
                <w:lang w:eastAsia="en-US"/>
              </w:rPr>
            </w:pPr>
            <w:proofErr w:type="gramStart"/>
            <w:r w:rsidRPr="00ED1460">
              <w:rPr>
                <w:rFonts w:eastAsiaTheme="minorHAnsi"/>
                <w:b/>
                <w:lang w:eastAsia="en-US"/>
              </w:rPr>
              <w:lastRenderedPageBreak/>
              <w:t>– различать</w:t>
            </w:r>
            <w:r w:rsidRPr="00ED1460">
              <w:rPr>
                <w:rFonts w:eastAsiaTheme="minorHAnsi"/>
                <w:lang w:eastAsia="en-US"/>
              </w:rPr>
              <w:t xml:space="preserve"> понятия: прошлое и настоящее, предки, вещественный, письменный, устный исторический источник, </w:t>
            </w:r>
            <w:r w:rsidRPr="00ED1460">
              <w:rPr>
                <w:rFonts w:eastAsiaTheme="minorHAnsi"/>
                <w:lang w:eastAsia="en-US"/>
              </w:rPr>
              <w:lastRenderedPageBreak/>
              <w:t xml:space="preserve">исторический центр, утварь, светец, трапеза, оберег, крестьянин, ремесленник, купец, ярмарка, волок, деньги, лапти, кокошник, мундир, национальная одежда, школьная форма;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характеризовать</w:t>
            </w:r>
            <w:r w:rsidRPr="00ED1460">
              <w:rPr>
                <w:rFonts w:eastAsiaTheme="minorHAnsi"/>
                <w:lang w:eastAsia="en-US"/>
              </w:rPr>
              <w:t xml:space="preserve"> исторические источники, исторические памятники, старинные предметы быта и орудия труда, занятия крестьян и ремесленников в прошлом, старинные города;</w:t>
            </w:r>
            <w:proofErr w:type="gramEnd"/>
            <w:r w:rsidRPr="00ED1460">
              <w:rPr>
                <w:rFonts w:eastAsiaTheme="minorHAnsi"/>
                <w:b/>
                <w:lang w:eastAsia="en-US"/>
              </w:rPr>
              <w:t>– описывать</w:t>
            </w:r>
            <w:r w:rsidRPr="00ED1460">
              <w:rPr>
                <w:rFonts w:eastAsiaTheme="minorHAnsi"/>
                <w:lang w:eastAsia="en-US"/>
              </w:rPr>
              <w:t xml:space="preserve"> изменения, происходящие в жизни людей с течением времени (в течение года, столетий);                     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выявлять</w:t>
            </w:r>
            <w:r w:rsidRPr="00ED1460">
              <w:rPr>
                <w:rFonts w:eastAsiaTheme="minorHAnsi"/>
                <w:lang w:eastAsia="en-US"/>
              </w:rPr>
              <w:t xml:space="preserve"> отличия деревни от города, старинного города от современного, труда крестьянина от ремесленника;            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рассказывать</w:t>
            </w:r>
            <w:r w:rsidRPr="00ED1460">
              <w:rPr>
                <w:rFonts w:eastAsiaTheme="minorHAnsi"/>
                <w:lang w:eastAsia="en-US"/>
              </w:rPr>
              <w:t xml:space="preserve"> об обычаях и традициях своего народа, о занятиях детей в старину и сейчас;                                               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приводить</w:t>
            </w:r>
            <w:r w:rsidRPr="00ED1460">
              <w:rPr>
                <w:rFonts w:eastAsiaTheme="minorHAnsi"/>
                <w:lang w:eastAsia="en-US"/>
              </w:rPr>
              <w:t xml:space="preserve"> примеры старинных и современных предметов быта, элементов одежды, школьных принадлежностей, орудий труда и приспособлений для обработки земли, освещения жилищ;                                                                                              </w:t>
            </w:r>
            <w:r w:rsidRPr="00ED1460">
              <w:rPr>
                <w:rFonts w:eastAsiaTheme="minorHAnsi"/>
                <w:b/>
                <w:lang w:eastAsia="en-US"/>
              </w:rPr>
              <w:t>– заботливо</w:t>
            </w:r>
            <w:r w:rsidRPr="00ED1460">
              <w:rPr>
                <w:rFonts w:eastAsiaTheme="minorHAnsi"/>
                <w:lang w:eastAsia="en-US"/>
              </w:rPr>
              <w:t xml:space="preserve"> относиться к младшим, уважать старших, быть внимательным к людям с нарушением здоровья.</w:t>
            </w: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lastRenderedPageBreak/>
              <w:t>– использовать дополнительную литературу (словари, энциклопедии, научно-популярную, и художественную литературу)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lastRenderedPageBreak/>
              <w:t>с целью поиска ответов на вопросы, извлечения познавательной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информации (об образе жизни, обычаях и верованиях народов, населяющих родной край) для создания собственных устных и письменных сообщений;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рассказывать по рисункам, схематическому плану об устройстве старинной избы, старинного города, о предметах быта, одежды;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описывать культурные достопримечательности родного города (села, районного центра, области);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ценить опыт предыдущих поколений людей, нравственно-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этические нормы отношения людей, поведения в обществе;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понимать, что, изучая законы природы, человек преобразует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её, изобретает более совершенные приборы, создаёт устройства и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 xml:space="preserve">орудия, облегчающие труд, что деятельность человека может </w:t>
            </w:r>
            <w:proofErr w:type="gramStart"/>
            <w:r w:rsidRPr="00ED1460">
              <w:rPr>
                <w:rFonts w:eastAsiaTheme="minorHAnsi"/>
                <w:lang w:eastAsia="en-US"/>
              </w:rPr>
              <w:t>при</w:t>
            </w:r>
            <w:proofErr w:type="gramEnd"/>
            <w:r w:rsidRPr="00ED1460">
              <w:rPr>
                <w:rFonts w:eastAsiaTheme="minorHAnsi"/>
                <w:lang w:eastAsia="en-US"/>
              </w:rPr>
              <w:t>-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водить к загрязнению окружающей среды;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прогнозировать негативные последствия деятельности чело-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века, стараться избегать их;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осознавать важность культурного поведения в обществе;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конструировать из бумаги, пластилина, глины и других материалов старинную одежду, предметы быта;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понимать, что быт и культура людей менялись с течением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времени, что опыт предков необходимо изучать, чтобы научиться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жить в гармонии с природой;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рассказывать по результатам экскурсий о достопримечательностях, памятных местах, исторических памятниках родного города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(села, районного центра);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собирать краеведческий материал о занятиях, быте и куль-</w:t>
            </w:r>
          </w:p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туре народов, населяющих родной край, и представлять его одноклассникам.</w:t>
            </w:r>
          </w:p>
        </w:tc>
      </w:tr>
      <w:tr w:rsidR="00ED1460" w:rsidRPr="00ED1460" w:rsidTr="00592800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jc w:val="center"/>
              <w:rPr>
                <w:rFonts w:ascii="Arial" w:eastAsiaTheme="minorHAnsi" w:hAnsi="Arial" w:cs="Arial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before="195" w:line="255" w:lineRule="exact"/>
              <w:ind w:right="120"/>
              <w:rPr>
                <w:rFonts w:eastAsiaTheme="minorHAnsi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1460" w:rsidRPr="00ED1460" w:rsidRDefault="00ED1460" w:rsidP="00ED1460">
            <w:pPr>
              <w:shd w:val="clear" w:color="auto" w:fill="FFFFFF"/>
              <w:spacing w:line="255" w:lineRule="exact"/>
              <w:ind w:left="120" w:right="45"/>
              <w:rPr>
                <w:rFonts w:eastAsiaTheme="minorHAnsi"/>
                <w:lang w:eastAsia="en-US"/>
              </w:rPr>
            </w:pPr>
          </w:p>
        </w:tc>
      </w:tr>
    </w:tbl>
    <w:p w:rsidR="00ED1460" w:rsidRPr="00ED1460" w:rsidRDefault="00ED1460" w:rsidP="00ED146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1460" w:rsidRPr="00ED1460" w:rsidRDefault="00ED1460" w:rsidP="00ED146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6267E" w:rsidRDefault="00E6267E" w:rsidP="00ED1460">
      <w:pPr>
        <w:spacing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E6267E" w:rsidRDefault="00E6267E" w:rsidP="00ED1460">
      <w:pPr>
        <w:spacing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E6267E" w:rsidRDefault="00E6267E" w:rsidP="00ED1460">
      <w:pPr>
        <w:spacing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E6267E" w:rsidRDefault="00E6267E" w:rsidP="00ED1460">
      <w:pPr>
        <w:spacing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E6267E" w:rsidRDefault="00E6267E" w:rsidP="00ED1460">
      <w:pPr>
        <w:spacing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ED1460" w:rsidRPr="00ED1460" w:rsidRDefault="00ED1460" w:rsidP="00ED1460">
      <w:pPr>
        <w:spacing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D1460">
        <w:rPr>
          <w:rFonts w:ascii="Arial" w:hAnsi="Arial" w:cs="Arial"/>
          <w:b/>
          <w:sz w:val="22"/>
          <w:szCs w:val="22"/>
        </w:rPr>
        <w:t>Планируемые результаты формирования универсальных учебных действий</w:t>
      </w:r>
    </w:p>
    <w:p w:rsidR="00ED1460" w:rsidRPr="00ED1460" w:rsidRDefault="00ED1460" w:rsidP="00ED1460">
      <w:pPr>
        <w:spacing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D1460">
        <w:rPr>
          <w:rFonts w:ascii="Arial" w:hAnsi="Arial" w:cs="Arial"/>
          <w:b/>
          <w:sz w:val="22"/>
          <w:szCs w:val="22"/>
        </w:rPr>
        <w:t xml:space="preserve">средствами предмета «Русский язык» </w:t>
      </w:r>
      <w:proofErr w:type="gramStart"/>
      <w:r w:rsidRPr="00ED1460">
        <w:rPr>
          <w:rFonts w:ascii="Arial" w:hAnsi="Arial" w:cs="Arial"/>
          <w:b/>
          <w:sz w:val="22"/>
          <w:szCs w:val="22"/>
        </w:rPr>
        <w:t>на конец</w:t>
      </w:r>
      <w:proofErr w:type="gramEnd"/>
      <w:r w:rsidRPr="00ED1460">
        <w:rPr>
          <w:rFonts w:ascii="Arial" w:hAnsi="Arial" w:cs="Arial"/>
          <w:b/>
          <w:sz w:val="22"/>
          <w:szCs w:val="22"/>
        </w:rPr>
        <w:t xml:space="preserve"> 3-го класса.</w:t>
      </w:r>
    </w:p>
    <w:p w:rsidR="00ED1460" w:rsidRPr="00ED1460" w:rsidRDefault="00ED1460" w:rsidP="00ED1460">
      <w:pPr>
        <w:spacing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2"/>
        <w:tblW w:w="15168" w:type="dxa"/>
        <w:tblInd w:w="-34" w:type="dxa"/>
        <w:tblLook w:val="04A0"/>
      </w:tblPr>
      <w:tblGrid>
        <w:gridCol w:w="3261"/>
        <w:gridCol w:w="3260"/>
        <w:gridCol w:w="5670"/>
        <w:gridCol w:w="2977"/>
      </w:tblGrid>
      <w:tr w:rsidR="00ED1460" w:rsidRPr="00ED1460" w:rsidTr="00592800">
        <w:tc>
          <w:tcPr>
            <w:tcW w:w="3261" w:type="dxa"/>
          </w:tcPr>
          <w:p w:rsidR="00ED1460" w:rsidRPr="00ED1460" w:rsidRDefault="00ED1460" w:rsidP="00ED1460">
            <w:pPr>
              <w:spacing w:line="260" w:lineRule="exact"/>
              <w:ind w:firstLine="709"/>
              <w:jc w:val="both"/>
              <w:rPr>
                <w:b/>
              </w:rPr>
            </w:pPr>
            <w:r w:rsidRPr="00ED1460">
              <w:rPr>
                <w:b/>
              </w:rPr>
              <w:t xml:space="preserve">Личностные качества: </w:t>
            </w:r>
          </w:p>
        </w:tc>
        <w:tc>
          <w:tcPr>
            <w:tcW w:w="3260" w:type="dxa"/>
          </w:tcPr>
          <w:p w:rsidR="00ED1460" w:rsidRPr="00ED1460" w:rsidRDefault="00ED1460" w:rsidP="00ED1460">
            <w:pPr>
              <w:spacing w:line="260" w:lineRule="exact"/>
              <w:ind w:firstLine="709"/>
              <w:jc w:val="both"/>
              <w:rPr>
                <w:b/>
              </w:rPr>
            </w:pPr>
            <w:r w:rsidRPr="00ED1460">
              <w:rPr>
                <w:b/>
              </w:rPr>
              <w:t>Регулятивные УУД:</w:t>
            </w:r>
          </w:p>
        </w:tc>
        <w:tc>
          <w:tcPr>
            <w:tcW w:w="5670" w:type="dxa"/>
          </w:tcPr>
          <w:p w:rsidR="00ED1460" w:rsidRPr="00ED1460" w:rsidRDefault="00ED1460" w:rsidP="00ED1460">
            <w:pPr>
              <w:spacing w:line="260" w:lineRule="exact"/>
              <w:ind w:firstLine="709"/>
              <w:jc w:val="both"/>
              <w:rPr>
                <w:b/>
              </w:rPr>
            </w:pPr>
            <w:r w:rsidRPr="00ED1460">
              <w:rPr>
                <w:b/>
              </w:rPr>
              <w:t>Познавательные УУД:</w:t>
            </w:r>
          </w:p>
        </w:tc>
        <w:tc>
          <w:tcPr>
            <w:tcW w:w="2977" w:type="dxa"/>
          </w:tcPr>
          <w:p w:rsidR="00ED1460" w:rsidRPr="00ED1460" w:rsidRDefault="00ED1460" w:rsidP="00592800">
            <w:pPr>
              <w:spacing w:line="260" w:lineRule="exact"/>
              <w:jc w:val="both"/>
              <w:rPr>
                <w:b/>
              </w:rPr>
            </w:pPr>
            <w:r w:rsidRPr="00ED1460">
              <w:rPr>
                <w:b/>
              </w:rPr>
              <w:t>Коммуникативные УУД:</w:t>
            </w:r>
          </w:p>
        </w:tc>
      </w:tr>
      <w:tr w:rsidR="00ED1460" w:rsidRPr="00ED1460" w:rsidTr="00592800">
        <w:tc>
          <w:tcPr>
            <w:tcW w:w="3261" w:type="dxa"/>
          </w:tcPr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–– способность различать нравственные и безнравственные поступки, давать адекватную оценку своим поступкам;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положительное отношение и интерес к изучению природы, человека и общества;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познавательная активность, наблюдательность, внимательность, любознательность;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интерес к исследовательской деятельности;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творческие способности, воображение, фантазия;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способность к самооценке, желание улучшать результаты своего учебного труда;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экологическая культура, готовность следовать этическим, экологически грамотным и безопасным правилам поведения в школе, в классе, на улице, дома, в общественных местах, на природе;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чувство прекрасного, восхищение красотой объектов природы и культуры; понимание того, что природа нужна человеку не только для жизни, но и для проявления эстетических чувств, создания произведений искусства;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желание вести здоровый образ жизни.</w:t>
            </w:r>
          </w:p>
        </w:tc>
        <w:tc>
          <w:tcPr>
            <w:tcW w:w="3260" w:type="dxa"/>
          </w:tcPr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осознавать границы собственных знаний и понимать перспективы дальнейшей учебной работы, определять познавательные задачи на усвоение новых знаний;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proofErr w:type="gramStart"/>
            <w:r w:rsidRPr="00ED1460">
              <w:rPr>
                <w:rFonts w:eastAsiaTheme="minorHAnsi"/>
                <w:lang w:eastAsia="en-US"/>
              </w:rPr>
              <w:t>– по значкам-заголовкам, по заданиям (в словесной и графической форме) понимать и принимать учебную задачу (перед чтением текста, перед выполнением задания, перед проверкой знаний и</w:t>
            </w:r>
            <w:proofErr w:type="gramEnd"/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умений в рабочей тетради и тетради для тестовых заданий);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планировать свои учебные действия (самостоятельно, с одноклассниками, с помощью учителя) для решения учебно-познавательных, учебно-практических задач;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проверять правильность выполнения действий, вносить необходимые коррективы в ходе решения поставленных задач;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 xml:space="preserve">– осуществлять самоконтроль за усвоением предметных и </w:t>
            </w:r>
            <w:proofErr w:type="spellStart"/>
            <w:r w:rsidRPr="00ED1460">
              <w:rPr>
                <w:rFonts w:eastAsiaTheme="minorHAnsi"/>
                <w:lang w:eastAsia="en-US"/>
              </w:rPr>
              <w:t>метапредметных</w:t>
            </w:r>
            <w:proofErr w:type="spellEnd"/>
            <w:r w:rsidRPr="00ED1460">
              <w:rPr>
                <w:rFonts w:eastAsiaTheme="minorHAnsi"/>
                <w:lang w:eastAsia="en-US"/>
              </w:rPr>
              <w:t xml:space="preserve"> знаний и умений;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оценивать успехи своего учебного труда (и одноклассников).</w:t>
            </w:r>
          </w:p>
        </w:tc>
        <w:tc>
          <w:tcPr>
            <w:tcW w:w="5670" w:type="dxa"/>
          </w:tcPr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воспринимать чтение, а также слушание учителя и одноклассников как способ получения информации (заголовки с установками на цель чтения и вопросы после текста для осмысления прочитанного);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proofErr w:type="gramStart"/>
            <w:r w:rsidRPr="00ED1460">
              <w:rPr>
                <w:rFonts w:eastAsiaTheme="minorHAnsi"/>
                <w:lang w:eastAsia="en-US"/>
              </w:rPr>
              <w:t>– понимать информацию, представленную в разных формах: словесной, изобразительной, схематической, модельной, условно-знаковой;</w:t>
            </w:r>
            <w:proofErr w:type="gramEnd"/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преобразовывать информацию из одной формы в другую;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осознанно читать, критически оценивать получаемую информацию, соотносить её с ранее полученными знаниями, собственным опытом;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использовать словари и другую справочную литературу;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характеризовать, описывать объекты и явления окружающего мира, выделяя их существенные и несущественные признаки;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выполнять логические операции анализа, синтеза, сравнения, классификации, обобщения, подведения под понятие, установления причинно-следственных связей, построения рассуждений, фиксации выводов в различной форме;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выполнять начальные формы проектной исследовательской деятельности, осуществлять поиск необходимой информации для решения учебных задач, в том числе с использованием различных средств ИКТ;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представлять результаты учебной работы в разных формах (рассказ, сообщение, предметная или графическая модель, таблица, диаграмма, схема, демонстрация опыта и др.);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осуществлять кодирование и декодирование информации в знаково-символической форме;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 xml:space="preserve">– пользоваться моделями для изучения строения </w:t>
            </w:r>
            <w:proofErr w:type="gramStart"/>
            <w:r w:rsidRPr="00ED1460">
              <w:rPr>
                <w:rFonts w:eastAsiaTheme="minorHAnsi"/>
                <w:lang w:eastAsia="en-US"/>
              </w:rPr>
              <w:t>природных</w:t>
            </w:r>
            <w:proofErr w:type="gramEnd"/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объектов, объяснения природных явлений.</w:t>
            </w:r>
          </w:p>
        </w:tc>
        <w:tc>
          <w:tcPr>
            <w:tcW w:w="2977" w:type="dxa"/>
          </w:tcPr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осознавать речь как способ общения людей;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участвовать в диалоге, в общей беседе, выполняя при этом принятые нормы культуры речи;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высказывать своё мнение по вопросам, обсуждаемым в классе,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в группе учащихся, отстаивать его, аргументируя свою позицию, принимать мнение других участников беседы, если оно оказывается более правильным;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составлять небольшие монологические сообщения и представлять их одноклассникам;</w:t>
            </w:r>
          </w:p>
          <w:p w:rsidR="00ED1460" w:rsidRPr="00ED1460" w:rsidRDefault="00ED1460" w:rsidP="00ED1460">
            <w:pPr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– вступать в учебное сотрудничество с учителем и одноклассниками, осуществлять совместную деятельность в больших и малых группах, осваивая различные способы взаимной помощи партнёрам по общению</w:t>
            </w:r>
          </w:p>
        </w:tc>
      </w:tr>
    </w:tbl>
    <w:p w:rsidR="00ED1460" w:rsidRPr="00ED1460" w:rsidRDefault="00ED1460" w:rsidP="00ED1460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tbl>
      <w:tblPr>
        <w:tblStyle w:val="3"/>
        <w:tblW w:w="0" w:type="auto"/>
        <w:tblLook w:val="04A0"/>
      </w:tblPr>
      <w:tblGrid>
        <w:gridCol w:w="6910"/>
        <w:gridCol w:w="8224"/>
      </w:tblGrid>
      <w:tr w:rsidR="00ED1460" w:rsidRPr="00ED1460" w:rsidTr="00674AC5">
        <w:tc>
          <w:tcPr>
            <w:tcW w:w="6910" w:type="dxa"/>
          </w:tcPr>
          <w:p w:rsidR="00ED1460" w:rsidRPr="00ED1460" w:rsidRDefault="00ED1460" w:rsidP="00ED1460">
            <w:pPr>
              <w:shd w:val="clear" w:color="auto" w:fill="FFFFFF"/>
              <w:spacing w:before="45" w:line="240" w:lineRule="exact"/>
              <w:ind w:left="60"/>
              <w:jc w:val="center"/>
              <w:rPr>
                <w:rFonts w:eastAsiaTheme="minorHAnsi"/>
                <w:b/>
                <w:lang w:eastAsia="en-US"/>
              </w:rPr>
            </w:pPr>
            <w:r w:rsidRPr="00ED1460">
              <w:rPr>
                <w:rFonts w:eastAsiaTheme="minorHAnsi"/>
                <w:b/>
                <w:lang w:eastAsia="en-US"/>
              </w:rPr>
              <w:lastRenderedPageBreak/>
              <w:t>Преобладающие виды работы:</w:t>
            </w:r>
          </w:p>
        </w:tc>
        <w:tc>
          <w:tcPr>
            <w:tcW w:w="8224" w:type="dxa"/>
          </w:tcPr>
          <w:p w:rsidR="00ED1460" w:rsidRPr="00ED1460" w:rsidRDefault="00ED1460" w:rsidP="00ED1460">
            <w:pPr>
              <w:shd w:val="clear" w:color="auto" w:fill="FFFFFF"/>
              <w:spacing w:before="45" w:line="240" w:lineRule="exact"/>
              <w:jc w:val="center"/>
              <w:rPr>
                <w:rFonts w:eastAsiaTheme="minorHAnsi"/>
                <w:b/>
                <w:lang w:eastAsia="en-US"/>
              </w:rPr>
            </w:pPr>
            <w:r w:rsidRPr="00ED1460">
              <w:rPr>
                <w:rFonts w:eastAsiaTheme="minorHAnsi"/>
                <w:b/>
                <w:lang w:eastAsia="en-US"/>
              </w:rPr>
              <w:t>Приемы, методы и формы работы:</w:t>
            </w:r>
          </w:p>
        </w:tc>
      </w:tr>
      <w:tr w:rsidR="00ED1460" w:rsidRPr="00ED1460" w:rsidTr="00674AC5">
        <w:tc>
          <w:tcPr>
            <w:tcW w:w="6910" w:type="dxa"/>
          </w:tcPr>
          <w:p w:rsidR="00ED1460" w:rsidRPr="00ED1460" w:rsidRDefault="00ED1460" w:rsidP="00ED1460">
            <w:pPr>
              <w:shd w:val="clear" w:color="auto" w:fill="FFFFFF"/>
              <w:spacing w:before="45" w:line="240" w:lineRule="exact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дидактические игры</w:t>
            </w:r>
          </w:p>
          <w:p w:rsidR="00ED1460" w:rsidRPr="00ED1460" w:rsidRDefault="00ED1460" w:rsidP="00ED1460">
            <w:pPr>
              <w:shd w:val="clear" w:color="auto" w:fill="FFFFFF"/>
              <w:spacing w:before="45" w:line="240" w:lineRule="exact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зарисовка растений и раскрашивание</w:t>
            </w:r>
          </w:p>
          <w:p w:rsidR="00ED1460" w:rsidRPr="00ED1460" w:rsidRDefault="00ED1460" w:rsidP="00ED1460">
            <w:pPr>
              <w:shd w:val="clear" w:color="auto" w:fill="FFFFFF"/>
              <w:spacing w:before="45" w:line="240" w:lineRule="exact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рассматривание муляжей</w:t>
            </w:r>
          </w:p>
          <w:p w:rsidR="00ED1460" w:rsidRPr="00ED1460" w:rsidRDefault="00ED1460" w:rsidP="00ED1460">
            <w:pPr>
              <w:shd w:val="clear" w:color="auto" w:fill="FFFFFF"/>
              <w:spacing w:before="45" w:line="240" w:lineRule="exact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моделирование</w:t>
            </w:r>
          </w:p>
          <w:p w:rsidR="00ED1460" w:rsidRPr="00ED1460" w:rsidRDefault="00ED1460" w:rsidP="00ED1460">
            <w:pPr>
              <w:shd w:val="clear" w:color="auto" w:fill="FFFFFF"/>
              <w:spacing w:before="45" w:line="240" w:lineRule="exact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наблюдения</w:t>
            </w:r>
          </w:p>
          <w:p w:rsidR="00ED1460" w:rsidRPr="00ED1460" w:rsidRDefault="00ED1460" w:rsidP="00ED1460">
            <w:pPr>
              <w:shd w:val="clear" w:color="auto" w:fill="FFFFFF"/>
              <w:spacing w:before="45" w:line="240" w:lineRule="exact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практические работы</w:t>
            </w:r>
          </w:p>
        </w:tc>
        <w:tc>
          <w:tcPr>
            <w:tcW w:w="8224" w:type="dxa"/>
          </w:tcPr>
          <w:p w:rsidR="00ED1460" w:rsidRPr="00ED1460" w:rsidRDefault="00ED1460" w:rsidP="00ED1460">
            <w:pPr>
              <w:shd w:val="clear" w:color="auto" w:fill="FFFFFF"/>
              <w:spacing w:before="45" w:line="240" w:lineRule="exact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дидактическая игра</w:t>
            </w:r>
          </w:p>
          <w:p w:rsidR="00ED1460" w:rsidRPr="00ED1460" w:rsidRDefault="00ED1460" w:rsidP="00ED1460">
            <w:pPr>
              <w:shd w:val="clear" w:color="auto" w:fill="FFFFFF"/>
              <w:spacing w:before="45" w:line="240" w:lineRule="exact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работа с учебным и научно – популярным текстом</w:t>
            </w:r>
          </w:p>
          <w:p w:rsidR="00ED1460" w:rsidRPr="00ED1460" w:rsidRDefault="00ED1460" w:rsidP="00ED1460">
            <w:pPr>
              <w:shd w:val="clear" w:color="auto" w:fill="FFFFFF"/>
              <w:spacing w:before="45" w:line="240" w:lineRule="exact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дидактические рисунки и иллюстрации</w:t>
            </w:r>
          </w:p>
          <w:p w:rsidR="00ED1460" w:rsidRPr="00ED1460" w:rsidRDefault="00ED1460" w:rsidP="00ED1460">
            <w:pPr>
              <w:shd w:val="clear" w:color="auto" w:fill="FFFFFF"/>
              <w:spacing w:before="45" w:line="240" w:lineRule="exact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составление таблиц, схем, моделей</w:t>
            </w:r>
          </w:p>
          <w:p w:rsidR="00ED1460" w:rsidRPr="00ED1460" w:rsidRDefault="00ED1460" w:rsidP="00ED1460">
            <w:pPr>
              <w:shd w:val="clear" w:color="auto" w:fill="FFFFFF"/>
              <w:spacing w:before="45" w:line="240" w:lineRule="exact"/>
              <w:rPr>
                <w:rFonts w:eastAsiaTheme="minorHAnsi"/>
                <w:lang w:eastAsia="en-US"/>
              </w:rPr>
            </w:pPr>
            <w:r w:rsidRPr="00ED1460">
              <w:rPr>
                <w:rFonts w:eastAsiaTheme="minorHAnsi"/>
                <w:lang w:eastAsia="en-US"/>
              </w:rPr>
              <w:t>работа с лабораторным оборудованием</w:t>
            </w:r>
          </w:p>
          <w:p w:rsidR="00ED1460" w:rsidRPr="00ED1460" w:rsidRDefault="00ED1460" w:rsidP="00ED1460">
            <w:pPr>
              <w:autoSpaceDE w:val="0"/>
              <w:autoSpaceDN w:val="0"/>
              <w:adjustRightInd w:val="0"/>
              <w:spacing w:before="72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92800" w:rsidRDefault="00592800" w:rsidP="00674AC5">
      <w:pPr>
        <w:rPr>
          <w:b/>
          <w:sz w:val="28"/>
          <w:szCs w:val="28"/>
        </w:rPr>
      </w:pPr>
    </w:p>
    <w:p w:rsidR="00592800" w:rsidRDefault="00592800" w:rsidP="00592800">
      <w:pPr>
        <w:jc w:val="center"/>
        <w:rPr>
          <w:b/>
          <w:sz w:val="28"/>
          <w:szCs w:val="28"/>
        </w:rPr>
      </w:pPr>
    </w:p>
    <w:p w:rsidR="00674AC5" w:rsidRPr="00674AC5" w:rsidRDefault="00674AC5" w:rsidP="00674AC5">
      <w:pPr>
        <w:widowControl w:val="0"/>
        <w:shd w:val="clear" w:color="auto" w:fill="FFFFFF"/>
        <w:autoSpaceDE w:val="0"/>
        <w:autoSpaceDN w:val="0"/>
        <w:adjustRightInd w:val="0"/>
        <w:spacing w:before="24"/>
        <w:ind w:left="720" w:right="19"/>
        <w:contextualSpacing/>
        <w:jc w:val="center"/>
        <w:rPr>
          <w:bCs/>
          <w:caps/>
          <w:sz w:val="28"/>
          <w:szCs w:val="28"/>
        </w:rPr>
      </w:pPr>
      <w:r w:rsidRPr="00674AC5">
        <w:rPr>
          <w:bCs/>
          <w:caps/>
          <w:sz w:val="28"/>
          <w:szCs w:val="28"/>
        </w:rPr>
        <w:t>Содержание изучаемого материала.</w:t>
      </w:r>
    </w:p>
    <w:p w:rsidR="00674AC5" w:rsidRPr="00674AC5" w:rsidRDefault="00674AC5" w:rsidP="00674AC5"/>
    <w:tbl>
      <w:tblPr>
        <w:tblW w:w="0" w:type="auto"/>
        <w:jc w:val="center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2"/>
        <w:gridCol w:w="6946"/>
        <w:gridCol w:w="2657"/>
      </w:tblGrid>
      <w:tr w:rsidR="00674AC5" w:rsidRPr="00674AC5" w:rsidTr="00674AC5">
        <w:trPr>
          <w:jc w:val="center"/>
        </w:trPr>
        <w:tc>
          <w:tcPr>
            <w:tcW w:w="992" w:type="dxa"/>
          </w:tcPr>
          <w:p w:rsidR="00674AC5" w:rsidRPr="00674AC5" w:rsidRDefault="00674AC5" w:rsidP="00674AC5">
            <w:pPr>
              <w:widowControl w:val="0"/>
              <w:autoSpaceDE w:val="0"/>
              <w:autoSpaceDN w:val="0"/>
              <w:adjustRightInd w:val="0"/>
              <w:spacing w:line="259" w:lineRule="exact"/>
              <w:jc w:val="center"/>
            </w:pPr>
            <w:r w:rsidRPr="00674AC5">
              <w:t>№</w:t>
            </w:r>
          </w:p>
        </w:tc>
        <w:tc>
          <w:tcPr>
            <w:tcW w:w="6946" w:type="dxa"/>
          </w:tcPr>
          <w:p w:rsidR="00674AC5" w:rsidRPr="00674AC5" w:rsidRDefault="00674AC5" w:rsidP="00674AC5">
            <w:pPr>
              <w:widowControl w:val="0"/>
              <w:autoSpaceDE w:val="0"/>
              <w:autoSpaceDN w:val="0"/>
              <w:adjustRightInd w:val="0"/>
              <w:spacing w:line="259" w:lineRule="exact"/>
              <w:jc w:val="center"/>
            </w:pPr>
            <w:r w:rsidRPr="00674AC5">
              <w:t>Содержание</w:t>
            </w:r>
          </w:p>
        </w:tc>
        <w:tc>
          <w:tcPr>
            <w:tcW w:w="2657" w:type="dxa"/>
          </w:tcPr>
          <w:p w:rsidR="00674AC5" w:rsidRPr="00674AC5" w:rsidRDefault="00674AC5" w:rsidP="00674AC5">
            <w:pPr>
              <w:widowControl w:val="0"/>
              <w:autoSpaceDE w:val="0"/>
              <w:autoSpaceDN w:val="0"/>
              <w:adjustRightInd w:val="0"/>
              <w:spacing w:line="259" w:lineRule="exact"/>
              <w:jc w:val="center"/>
            </w:pPr>
            <w:r w:rsidRPr="00674AC5">
              <w:t>Количество часов</w:t>
            </w:r>
          </w:p>
        </w:tc>
      </w:tr>
      <w:tr w:rsidR="00674AC5" w:rsidRPr="00674AC5" w:rsidTr="00674AC5">
        <w:trPr>
          <w:jc w:val="center"/>
        </w:trPr>
        <w:tc>
          <w:tcPr>
            <w:tcW w:w="992" w:type="dxa"/>
          </w:tcPr>
          <w:p w:rsidR="00674AC5" w:rsidRPr="00674AC5" w:rsidRDefault="00674AC5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6946" w:type="dxa"/>
          </w:tcPr>
          <w:p w:rsidR="00674AC5" w:rsidRPr="00674AC5" w:rsidRDefault="00674AC5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bCs/>
                <w:lang w:eastAsia="en-US"/>
              </w:rPr>
            </w:pPr>
            <w:r w:rsidRPr="00674AC5">
              <w:rPr>
                <w:rFonts w:eastAsia="Calibri"/>
                <w:bCs/>
                <w:lang w:eastAsia="en-US"/>
              </w:rPr>
              <w:t>Изменения в природе и жизни человека</w:t>
            </w:r>
          </w:p>
          <w:p w:rsidR="00674AC5" w:rsidRPr="00674AC5" w:rsidRDefault="00674AC5" w:rsidP="00674AC5"/>
        </w:tc>
        <w:tc>
          <w:tcPr>
            <w:tcW w:w="2657" w:type="dxa"/>
          </w:tcPr>
          <w:p w:rsidR="00674AC5" w:rsidRPr="00674AC5" w:rsidRDefault="00674AC5" w:rsidP="00674AC5">
            <w:pPr>
              <w:jc w:val="center"/>
            </w:pPr>
            <w:r w:rsidRPr="00674AC5">
              <w:rPr>
                <w:rFonts w:eastAsia="Calibri"/>
                <w:bCs/>
                <w:lang w:eastAsia="en-US"/>
              </w:rPr>
              <w:t>8 ч.</w:t>
            </w:r>
          </w:p>
        </w:tc>
      </w:tr>
      <w:tr w:rsidR="00674AC5" w:rsidRPr="00674AC5" w:rsidTr="00674AC5">
        <w:trPr>
          <w:jc w:val="center"/>
        </w:trPr>
        <w:tc>
          <w:tcPr>
            <w:tcW w:w="992" w:type="dxa"/>
          </w:tcPr>
          <w:p w:rsidR="00674AC5" w:rsidRPr="00674AC5" w:rsidRDefault="00674AC5" w:rsidP="00674AC5">
            <w:pPr>
              <w:jc w:val="center"/>
            </w:pPr>
            <w:r w:rsidRPr="00674AC5">
              <w:rPr>
                <w:sz w:val="22"/>
                <w:szCs w:val="22"/>
              </w:rPr>
              <w:t>2</w:t>
            </w:r>
          </w:p>
        </w:tc>
        <w:tc>
          <w:tcPr>
            <w:tcW w:w="6946" w:type="dxa"/>
          </w:tcPr>
          <w:p w:rsidR="00674AC5" w:rsidRPr="00674AC5" w:rsidRDefault="00674AC5" w:rsidP="00674AC5">
            <w:pPr>
              <w:autoSpaceDE w:val="0"/>
              <w:autoSpaceDN w:val="0"/>
              <w:adjustRightInd w:val="0"/>
              <w:spacing w:line="292" w:lineRule="auto"/>
              <w:rPr>
                <w:rFonts w:eastAsia="Calibri"/>
                <w:bCs/>
                <w:lang w:eastAsia="en-US"/>
              </w:rPr>
            </w:pPr>
            <w:r w:rsidRPr="00674AC5">
              <w:rPr>
                <w:rFonts w:eastAsia="Calibri"/>
                <w:bCs/>
                <w:lang w:eastAsia="en-US"/>
              </w:rPr>
              <w:t xml:space="preserve">До свидания, лето, здравствуй, осень! </w:t>
            </w:r>
          </w:p>
        </w:tc>
        <w:tc>
          <w:tcPr>
            <w:tcW w:w="2657" w:type="dxa"/>
          </w:tcPr>
          <w:p w:rsidR="00674AC5" w:rsidRPr="00674AC5" w:rsidRDefault="00674AC5" w:rsidP="00674AC5">
            <w:pPr>
              <w:jc w:val="center"/>
            </w:pPr>
            <w:r w:rsidRPr="00674AC5">
              <w:rPr>
                <w:rFonts w:eastAsia="Calibri"/>
                <w:bCs/>
                <w:lang w:eastAsia="en-US"/>
              </w:rPr>
              <w:t>4 ч.</w:t>
            </w:r>
          </w:p>
        </w:tc>
      </w:tr>
      <w:tr w:rsidR="00674AC5" w:rsidRPr="00674AC5" w:rsidTr="00674AC5">
        <w:trPr>
          <w:jc w:val="center"/>
        </w:trPr>
        <w:tc>
          <w:tcPr>
            <w:tcW w:w="992" w:type="dxa"/>
          </w:tcPr>
          <w:p w:rsidR="00674AC5" w:rsidRPr="00674AC5" w:rsidRDefault="00674AC5" w:rsidP="00674AC5">
            <w:pPr>
              <w:jc w:val="center"/>
            </w:pPr>
            <w:r w:rsidRPr="00674AC5">
              <w:rPr>
                <w:sz w:val="22"/>
                <w:szCs w:val="22"/>
              </w:rPr>
              <w:t>3</w:t>
            </w:r>
          </w:p>
        </w:tc>
        <w:tc>
          <w:tcPr>
            <w:tcW w:w="6946" w:type="dxa"/>
          </w:tcPr>
          <w:p w:rsidR="00674AC5" w:rsidRPr="00674AC5" w:rsidRDefault="00674AC5" w:rsidP="00674AC5">
            <w:r w:rsidRPr="00674AC5">
              <w:rPr>
                <w:rFonts w:eastAsia="Calibri"/>
                <w:bCs/>
                <w:lang w:eastAsia="en-US"/>
              </w:rPr>
              <w:t>Путешествие в мир  веществ</w:t>
            </w:r>
          </w:p>
        </w:tc>
        <w:tc>
          <w:tcPr>
            <w:tcW w:w="2657" w:type="dxa"/>
          </w:tcPr>
          <w:p w:rsidR="00674AC5" w:rsidRPr="00674AC5" w:rsidRDefault="00674AC5" w:rsidP="00674AC5">
            <w:pPr>
              <w:jc w:val="center"/>
            </w:pPr>
            <w:r w:rsidRPr="00674AC5">
              <w:rPr>
                <w:rFonts w:eastAsia="Calibri"/>
                <w:bCs/>
                <w:lang w:eastAsia="en-US"/>
              </w:rPr>
              <w:t>14 ч.</w:t>
            </w:r>
          </w:p>
        </w:tc>
      </w:tr>
      <w:tr w:rsidR="00674AC5" w:rsidRPr="00674AC5" w:rsidTr="00674AC5">
        <w:trPr>
          <w:jc w:val="center"/>
        </w:trPr>
        <w:tc>
          <w:tcPr>
            <w:tcW w:w="992" w:type="dxa"/>
          </w:tcPr>
          <w:p w:rsidR="00674AC5" w:rsidRPr="00674AC5" w:rsidRDefault="00674AC5" w:rsidP="00674AC5">
            <w:pPr>
              <w:jc w:val="center"/>
            </w:pPr>
            <w:r w:rsidRPr="00674AC5">
              <w:rPr>
                <w:sz w:val="22"/>
                <w:szCs w:val="22"/>
              </w:rPr>
              <w:t>5</w:t>
            </w:r>
          </w:p>
        </w:tc>
        <w:tc>
          <w:tcPr>
            <w:tcW w:w="6946" w:type="dxa"/>
          </w:tcPr>
          <w:p w:rsidR="00674AC5" w:rsidRPr="00674AC5" w:rsidRDefault="00674AC5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lang w:eastAsia="en-US"/>
              </w:rPr>
            </w:pPr>
            <w:r w:rsidRPr="00674AC5">
              <w:rPr>
                <w:rFonts w:eastAsia="Calibri"/>
                <w:bCs/>
                <w:lang w:eastAsia="en-US"/>
              </w:rPr>
              <w:t>Идет волшебница зима</w:t>
            </w:r>
          </w:p>
        </w:tc>
        <w:tc>
          <w:tcPr>
            <w:tcW w:w="2657" w:type="dxa"/>
          </w:tcPr>
          <w:p w:rsidR="00674AC5" w:rsidRPr="00674AC5" w:rsidRDefault="00674AC5" w:rsidP="00674AC5">
            <w:pPr>
              <w:jc w:val="center"/>
            </w:pPr>
            <w:r w:rsidRPr="00674AC5">
              <w:rPr>
                <w:rFonts w:eastAsia="Calibri"/>
                <w:bCs/>
                <w:lang w:eastAsia="en-US"/>
              </w:rPr>
              <w:t>5 ч.</w:t>
            </w:r>
          </w:p>
        </w:tc>
      </w:tr>
      <w:tr w:rsidR="00674AC5" w:rsidRPr="00674AC5" w:rsidTr="00674AC5">
        <w:trPr>
          <w:jc w:val="center"/>
        </w:trPr>
        <w:tc>
          <w:tcPr>
            <w:tcW w:w="992" w:type="dxa"/>
          </w:tcPr>
          <w:p w:rsidR="00674AC5" w:rsidRPr="00674AC5" w:rsidRDefault="00674AC5" w:rsidP="00674AC5">
            <w:pPr>
              <w:jc w:val="center"/>
            </w:pPr>
            <w:r w:rsidRPr="00674AC5">
              <w:rPr>
                <w:sz w:val="22"/>
                <w:szCs w:val="22"/>
              </w:rPr>
              <w:t>6</w:t>
            </w:r>
          </w:p>
        </w:tc>
        <w:tc>
          <w:tcPr>
            <w:tcW w:w="6946" w:type="dxa"/>
          </w:tcPr>
          <w:p w:rsidR="00674AC5" w:rsidRPr="00674AC5" w:rsidRDefault="00674AC5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lang w:eastAsia="en-US"/>
              </w:rPr>
            </w:pPr>
            <w:r w:rsidRPr="00674AC5">
              <w:rPr>
                <w:rFonts w:eastAsia="Calibri"/>
                <w:bCs/>
                <w:lang w:eastAsia="en-US"/>
              </w:rPr>
              <w:t>Развитие живых организмов</w:t>
            </w:r>
          </w:p>
        </w:tc>
        <w:tc>
          <w:tcPr>
            <w:tcW w:w="2657" w:type="dxa"/>
          </w:tcPr>
          <w:p w:rsidR="00674AC5" w:rsidRPr="00674AC5" w:rsidRDefault="00674AC5" w:rsidP="00674AC5">
            <w:pPr>
              <w:jc w:val="center"/>
              <w:rPr>
                <w:rFonts w:eastAsia="Calibri"/>
                <w:bCs/>
                <w:lang w:eastAsia="en-US"/>
              </w:rPr>
            </w:pPr>
            <w:r w:rsidRPr="00674AC5">
              <w:rPr>
                <w:rFonts w:eastAsia="Calibri"/>
                <w:bCs/>
                <w:sz w:val="22"/>
                <w:szCs w:val="22"/>
                <w:lang w:eastAsia="en-US"/>
              </w:rPr>
              <w:t>13 ч.</w:t>
            </w:r>
          </w:p>
        </w:tc>
      </w:tr>
      <w:tr w:rsidR="00674AC5" w:rsidRPr="00674AC5" w:rsidTr="00674AC5">
        <w:trPr>
          <w:jc w:val="center"/>
        </w:trPr>
        <w:tc>
          <w:tcPr>
            <w:tcW w:w="992" w:type="dxa"/>
          </w:tcPr>
          <w:p w:rsidR="00674AC5" w:rsidRPr="00674AC5" w:rsidRDefault="00674AC5" w:rsidP="00674AC5">
            <w:pPr>
              <w:jc w:val="center"/>
            </w:pPr>
            <w:r w:rsidRPr="00674AC5">
              <w:rPr>
                <w:sz w:val="22"/>
                <w:szCs w:val="22"/>
              </w:rPr>
              <w:t>8</w:t>
            </w:r>
          </w:p>
        </w:tc>
        <w:tc>
          <w:tcPr>
            <w:tcW w:w="6946" w:type="dxa"/>
          </w:tcPr>
          <w:p w:rsidR="00674AC5" w:rsidRPr="00674AC5" w:rsidRDefault="00674AC5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lang w:eastAsia="en-US"/>
              </w:rPr>
            </w:pPr>
            <w:r w:rsidRPr="00674AC5">
              <w:rPr>
                <w:rFonts w:eastAsia="Calibri"/>
                <w:bCs/>
                <w:lang w:eastAsia="en-US"/>
              </w:rPr>
              <w:t>Навстречу весне</w:t>
            </w:r>
          </w:p>
        </w:tc>
        <w:tc>
          <w:tcPr>
            <w:tcW w:w="2657" w:type="dxa"/>
          </w:tcPr>
          <w:p w:rsidR="00674AC5" w:rsidRPr="00674AC5" w:rsidRDefault="000E23FE" w:rsidP="00674AC5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 xml:space="preserve">12 </w:t>
            </w:r>
            <w:r w:rsidR="00674AC5" w:rsidRPr="00674AC5">
              <w:rPr>
                <w:rFonts w:eastAsia="Calibri"/>
                <w:bCs/>
                <w:lang w:eastAsia="en-US"/>
              </w:rPr>
              <w:t>ч.</w:t>
            </w:r>
          </w:p>
        </w:tc>
      </w:tr>
      <w:tr w:rsidR="00674AC5" w:rsidRPr="00674AC5" w:rsidTr="00674AC5">
        <w:trPr>
          <w:jc w:val="center"/>
        </w:trPr>
        <w:tc>
          <w:tcPr>
            <w:tcW w:w="992" w:type="dxa"/>
          </w:tcPr>
          <w:p w:rsidR="00674AC5" w:rsidRPr="00674AC5" w:rsidRDefault="00674AC5" w:rsidP="00674AC5">
            <w:pPr>
              <w:jc w:val="center"/>
            </w:pPr>
            <w:r w:rsidRPr="00674AC5">
              <w:rPr>
                <w:sz w:val="22"/>
                <w:szCs w:val="22"/>
              </w:rPr>
              <w:t>9</w:t>
            </w:r>
          </w:p>
        </w:tc>
        <w:tc>
          <w:tcPr>
            <w:tcW w:w="6946" w:type="dxa"/>
          </w:tcPr>
          <w:p w:rsidR="00674AC5" w:rsidRPr="00674AC5" w:rsidRDefault="00674AC5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lang w:eastAsia="en-US"/>
              </w:rPr>
            </w:pPr>
            <w:r w:rsidRPr="00674AC5">
              <w:rPr>
                <w:rFonts w:eastAsia="Calibri"/>
                <w:bCs/>
                <w:lang w:eastAsia="en-US"/>
              </w:rPr>
              <w:t>Как жили наши предки</w:t>
            </w:r>
          </w:p>
        </w:tc>
        <w:tc>
          <w:tcPr>
            <w:tcW w:w="2657" w:type="dxa"/>
          </w:tcPr>
          <w:p w:rsidR="00674AC5" w:rsidRPr="00674AC5" w:rsidRDefault="00674AC5" w:rsidP="0072075D">
            <w:pPr>
              <w:jc w:val="center"/>
            </w:pPr>
            <w:r w:rsidRPr="00674AC5">
              <w:t>1</w:t>
            </w:r>
            <w:r w:rsidR="000E23FE">
              <w:t xml:space="preserve">2 </w:t>
            </w:r>
            <w:r w:rsidRPr="00674AC5">
              <w:t>ч.</w:t>
            </w:r>
          </w:p>
        </w:tc>
      </w:tr>
      <w:tr w:rsidR="00674AC5" w:rsidRPr="00674AC5" w:rsidTr="00674AC5">
        <w:trPr>
          <w:jc w:val="center"/>
        </w:trPr>
        <w:tc>
          <w:tcPr>
            <w:tcW w:w="992" w:type="dxa"/>
          </w:tcPr>
          <w:p w:rsidR="00674AC5" w:rsidRPr="00674AC5" w:rsidRDefault="00674AC5" w:rsidP="00674AC5">
            <w:pPr>
              <w:jc w:val="center"/>
            </w:pPr>
          </w:p>
        </w:tc>
        <w:tc>
          <w:tcPr>
            <w:tcW w:w="6946" w:type="dxa"/>
          </w:tcPr>
          <w:p w:rsidR="00674AC5" w:rsidRPr="00674AC5" w:rsidRDefault="00674AC5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lang w:eastAsia="en-US"/>
              </w:rPr>
            </w:pPr>
            <w:r w:rsidRPr="00674AC5">
              <w:rPr>
                <w:rFonts w:eastAsia="Calibri"/>
                <w:bCs/>
                <w:lang w:eastAsia="en-US"/>
              </w:rPr>
              <w:t>итого</w:t>
            </w:r>
          </w:p>
        </w:tc>
        <w:tc>
          <w:tcPr>
            <w:tcW w:w="2657" w:type="dxa"/>
          </w:tcPr>
          <w:p w:rsidR="00674AC5" w:rsidRPr="00674AC5" w:rsidRDefault="007106D9" w:rsidP="0072075D">
            <w:pPr>
              <w:jc w:val="center"/>
            </w:pPr>
            <w:r>
              <w:t>6</w:t>
            </w:r>
            <w:r w:rsidR="0072075D">
              <w:t>8</w:t>
            </w:r>
            <w:r w:rsidR="00674AC5" w:rsidRPr="00674AC5">
              <w:t xml:space="preserve"> ч</w:t>
            </w:r>
          </w:p>
        </w:tc>
      </w:tr>
    </w:tbl>
    <w:p w:rsidR="00674AC5" w:rsidRPr="00674AC5" w:rsidRDefault="00674AC5" w:rsidP="00674AC5"/>
    <w:p w:rsidR="00674AC5" w:rsidRPr="00674AC5" w:rsidRDefault="00674AC5" w:rsidP="00674AC5"/>
    <w:p w:rsidR="00674AC5" w:rsidRPr="00674AC5" w:rsidRDefault="00674AC5" w:rsidP="00674AC5"/>
    <w:p w:rsidR="00674AC5" w:rsidRPr="00674AC5" w:rsidRDefault="00674AC5" w:rsidP="00674AC5">
      <w:pPr>
        <w:jc w:val="center"/>
      </w:pPr>
      <w:r w:rsidRPr="00674AC5">
        <w:t>ТЕМАТИЧЕСКОЕ ПЛАНИРОВАНИЕ</w:t>
      </w:r>
    </w:p>
    <w:p w:rsidR="00674AC5" w:rsidRPr="00674AC5" w:rsidRDefault="00674AC5" w:rsidP="00674AC5">
      <w:pPr>
        <w:jc w:val="center"/>
      </w:pPr>
      <w:r w:rsidRPr="00674AC5">
        <w:t>ПО ОКРУЖАЮЩЕМУ МИРУ</w:t>
      </w:r>
    </w:p>
    <w:p w:rsidR="00674AC5" w:rsidRPr="00674AC5" w:rsidRDefault="00674AC5" w:rsidP="00674AC5">
      <w:pPr>
        <w:jc w:val="center"/>
        <w:rPr>
          <w:bCs/>
        </w:rPr>
      </w:pPr>
      <w:r w:rsidRPr="00674AC5">
        <w:rPr>
          <w:bCs/>
        </w:rPr>
        <w:t xml:space="preserve"> 3 класс   О.Т. </w:t>
      </w:r>
      <w:proofErr w:type="spellStart"/>
      <w:r w:rsidRPr="00674AC5">
        <w:rPr>
          <w:bCs/>
        </w:rPr>
        <w:t>Поглазова</w:t>
      </w:r>
      <w:proofErr w:type="spellEnd"/>
    </w:p>
    <w:p w:rsidR="00674AC5" w:rsidRPr="00674AC5" w:rsidRDefault="007106D9" w:rsidP="00674AC5">
      <w:pPr>
        <w:jc w:val="center"/>
        <w:rPr>
          <w:bCs/>
        </w:rPr>
      </w:pPr>
      <w:r>
        <w:rPr>
          <w:bCs/>
        </w:rPr>
        <w:t>2 часа (6</w:t>
      </w:r>
      <w:r w:rsidR="0072075D">
        <w:rPr>
          <w:bCs/>
        </w:rPr>
        <w:t>8</w:t>
      </w:r>
      <w:r w:rsidR="00674AC5" w:rsidRPr="00674AC5">
        <w:rPr>
          <w:bCs/>
        </w:rPr>
        <w:t xml:space="preserve"> часов)</w:t>
      </w:r>
    </w:p>
    <w:p w:rsidR="00674AC5" w:rsidRPr="00674AC5" w:rsidRDefault="00674AC5" w:rsidP="00674AC5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319"/>
        <w:gridCol w:w="4252"/>
        <w:gridCol w:w="709"/>
        <w:gridCol w:w="7513"/>
      </w:tblGrid>
      <w:tr w:rsidR="00674AC5" w:rsidRPr="00674AC5" w:rsidTr="0072075D">
        <w:trPr>
          <w:trHeight w:val="823"/>
          <w:jc w:val="center"/>
        </w:trPr>
        <w:tc>
          <w:tcPr>
            <w:tcW w:w="1134" w:type="dxa"/>
          </w:tcPr>
          <w:p w:rsidR="00674AC5" w:rsidRPr="00674AC5" w:rsidRDefault="00674AC5" w:rsidP="00674AC5">
            <w:pPr>
              <w:jc w:val="center"/>
              <w:rPr>
                <w:b/>
                <w:sz w:val="18"/>
                <w:szCs w:val="18"/>
              </w:rPr>
            </w:pPr>
            <w:r w:rsidRPr="00674AC5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319" w:type="dxa"/>
          </w:tcPr>
          <w:p w:rsidR="00674AC5" w:rsidRPr="00674AC5" w:rsidRDefault="00674AC5" w:rsidP="00674AC5">
            <w:pPr>
              <w:jc w:val="center"/>
              <w:rPr>
                <w:b/>
                <w:sz w:val="18"/>
                <w:szCs w:val="18"/>
              </w:rPr>
            </w:pPr>
            <w:r w:rsidRPr="00674AC5">
              <w:rPr>
                <w:b/>
                <w:sz w:val="18"/>
                <w:szCs w:val="18"/>
              </w:rPr>
              <w:t>Дата проведения уроков</w:t>
            </w:r>
          </w:p>
        </w:tc>
        <w:tc>
          <w:tcPr>
            <w:tcW w:w="4252" w:type="dxa"/>
          </w:tcPr>
          <w:p w:rsidR="00674AC5" w:rsidRPr="00674AC5" w:rsidRDefault="00674AC5" w:rsidP="00674AC5">
            <w:pPr>
              <w:jc w:val="center"/>
              <w:rPr>
                <w:b/>
                <w:sz w:val="18"/>
                <w:szCs w:val="18"/>
              </w:rPr>
            </w:pPr>
            <w:r w:rsidRPr="00674AC5">
              <w:rPr>
                <w:b/>
                <w:sz w:val="18"/>
                <w:szCs w:val="18"/>
              </w:rPr>
              <w:t>Тема уроков</w:t>
            </w:r>
          </w:p>
        </w:tc>
        <w:tc>
          <w:tcPr>
            <w:tcW w:w="709" w:type="dxa"/>
          </w:tcPr>
          <w:p w:rsidR="00674AC5" w:rsidRPr="00674AC5" w:rsidRDefault="00674AC5" w:rsidP="00674AC5">
            <w:pPr>
              <w:jc w:val="center"/>
              <w:rPr>
                <w:b/>
                <w:sz w:val="18"/>
                <w:szCs w:val="18"/>
              </w:rPr>
            </w:pPr>
            <w:r w:rsidRPr="00674AC5">
              <w:rPr>
                <w:b/>
                <w:sz w:val="18"/>
                <w:szCs w:val="18"/>
              </w:rPr>
              <w:t>Кол-во часов</w:t>
            </w:r>
          </w:p>
        </w:tc>
        <w:tc>
          <w:tcPr>
            <w:tcW w:w="7513" w:type="dxa"/>
          </w:tcPr>
          <w:p w:rsidR="00674AC5" w:rsidRPr="00674AC5" w:rsidRDefault="00674AC5" w:rsidP="00674AC5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74AC5">
              <w:rPr>
                <w:rFonts w:eastAsia="Calibri"/>
                <w:b/>
                <w:sz w:val="18"/>
                <w:szCs w:val="18"/>
                <w:lang w:eastAsia="en-US"/>
              </w:rPr>
              <w:t>Характеристика учебной деятельности учащихся</w:t>
            </w:r>
          </w:p>
        </w:tc>
      </w:tr>
      <w:tr w:rsidR="00674AC5" w:rsidRPr="00674AC5" w:rsidTr="0072075D">
        <w:trPr>
          <w:trHeight w:val="329"/>
          <w:jc w:val="center"/>
        </w:trPr>
        <w:tc>
          <w:tcPr>
            <w:tcW w:w="14927" w:type="dxa"/>
            <w:gridSpan w:val="5"/>
          </w:tcPr>
          <w:p w:rsidR="00674AC5" w:rsidRPr="00674AC5" w:rsidRDefault="00674AC5" w:rsidP="00674AC5">
            <w:pPr>
              <w:jc w:val="center"/>
              <w:rPr>
                <w:b/>
              </w:rPr>
            </w:pPr>
            <w:r w:rsidRPr="00674AC5">
              <w:rPr>
                <w:b/>
                <w:sz w:val="22"/>
                <w:szCs w:val="22"/>
              </w:rPr>
              <w:t>Изменения в природе и жизни человека  (8ч)</w:t>
            </w: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r w:rsidRPr="00674AC5">
              <w:rPr>
                <w:rFonts w:eastAsia="Calibri"/>
                <w:lang w:eastAsia="en-US"/>
              </w:rPr>
              <w:t>Земля – наш общий дом.</w:t>
            </w:r>
            <w:r w:rsidRPr="00674AC5">
              <w:t xml:space="preserve"> Повторение и </w:t>
            </w:r>
            <w:r w:rsidRPr="00674AC5">
              <w:lastRenderedPageBreak/>
              <w:t>систематизация знаний 1и 2 классов.</w:t>
            </w:r>
          </w:p>
          <w:p w:rsidR="0072075D" w:rsidRPr="00674AC5" w:rsidRDefault="0072075D" w:rsidP="00674AC5"/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513" w:type="dxa"/>
            <w:vMerge w:val="restart"/>
          </w:tcPr>
          <w:p w:rsidR="0072075D" w:rsidRPr="00674AC5" w:rsidRDefault="0072075D" w:rsidP="00674AC5">
            <w:pPr>
              <w:shd w:val="clear" w:color="auto" w:fill="FFFFFF"/>
              <w:ind w:right="7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Обобщать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полученные ранее знания  о разных группах растений и  животных, о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небесных телах, формах суши и водоёмах, </w:t>
            </w: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приводить примеры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их представителей(на местном материале).</w:t>
            </w:r>
          </w:p>
          <w:p w:rsidR="0072075D" w:rsidRPr="00674AC5" w:rsidRDefault="0072075D" w:rsidP="00674AC5">
            <w:pPr>
              <w:shd w:val="clear" w:color="auto" w:fill="FFFFFF"/>
              <w:ind w:left="22" w:firstLine="238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Характеризовать</w:t>
            </w:r>
            <w:r w:rsidRPr="00674AC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особенности </w:t>
            </w:r>
            <w:r w:rsidRPr="00674AC5">
              <w:rPr>
                <w:rFonts w:eastAsia="Calibri"/>
                <w:color w:val="000000"/>
                <w:spacing w:val="-7"/>
                <w:sz w:val="20"/>
                <w:szCs w:val="20"/>
                <w:lang w:eastAsia="en-US"/>
              </w:rPr>
              <w:t>дикорастущих и культурных расте</w:t>
            </w:r>
            <w:r w:rsidRPr="00674AC5">
              <w:rPr>
                <w:rFonts w:eastAsia="Calibri"/>
                <w:color w:val="000000"/>
                <w:spacing w:val="-3"/>
                <w:sz w:val="20"/>
                <w:szCs w:val="20"/>
                <w:lang w:eastAsia="en-US"/>
              </w:rPr>
              <w:t xml:space="preserve">ний, диких и домашних животных </w:t>
            </w:r>
            <w:r w:rsidRPr="00674AC5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 xml:space="preserve">(на примере своей местности). </w:t>
            </w:r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Обсуждать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необходимость природоохранной деятельности людей. </w:t>
            </w:r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Наблюдать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изменения, происходящие в неживой и живой природе, в жизни людей.</w:t>
            </w:r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Сравнивать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по времени изменения в природе, в общественной жизни.</w:t>
            </w:r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Наблюдать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атмосферные явления и фиксировать их с помощью условных знаков в дневнике наблюдений за погодой.</w:t>
            </w:r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Декодировать и кодировать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условные знаки погоды.</w:t>
            </w:r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Объяснять,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как образуются облака, какими они бывают, каким бывает состояние облачности; что такое осадки, какими они бывают; как образуется ветер, каким он бывает, чем характеризуется.</w:t>
            </w:r>
            <w:proofErr w:type="gramEnd"/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Называть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части  термометра, </w:t>
            </w: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измерят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ь с его помощью температуру воздуха, воды, </w:t>
            </w: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объяснять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правила пользования термометром.</w:t>
            </w:r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Объяснять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, для чего людям необходим прогноз погоды, какую работу ведут метеорологи, где они располагают метеорологические приборы, что ими измеряют.</w:t>
            </w:r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Объяснять,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чем опасны грозы, смерчи, ураганы, как надо вести себя в грозу. </w:t>
            </w:r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Характеризовать изменения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погоды по результатам наблюдений за неделю, за месяц.</w:t>
            </w:r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Рассказывать,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как предсказывали погоду в старину, какие приметы плохой и хорошей погоды оставили  нам наши предки (на местном материале).</w:t>
            </w:r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Ставить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познавательную задачу, планировать её выполнение, оценивать результаты  своего учебного труда.</w:t>
            </w:r>
          </w:p>
          <w:p w:rsidR="0072075D" w:rsidRPr="00674AC5" w:rsidRDefault="0072075D" w:rsidP="00674AC5"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Работать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с учебным текстом, </w:t>
            </w: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выделять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главную информацию, </w:t>
            </w:r>
            <w:r w:rsidRPr="00674AC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рассматривать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иллюстрации, извлекая нужную информацию (по заданию учителя или самостоятельно), </w:t>
            </w: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пользоваться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>словарём.</w:t>
            </w: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Разнообр</w:t>
            </w:r>
            <w:r>
              <w:rPr>
                <w:rFonts w:eastAsia="Calibri"/>
                <w:lang w:eastAsia="en-US"/>
              </w:rPr>
              <w:t>азие изменений в окружающем мире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Default="0072075D" w:rsidP="00674AC5">
            <w:pPr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Времена года. Старинный и современный календарь.</w:t>
            </w:r>
          </w:p>
          <w:p w:rsidR="0072075D" w:rsidRPr="00674AC5" w:rsidRDefault="0072075D" w:rsidP="00674AC5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Природные явления и погода</w:t>
            </w: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Default="0072075D" w:rsidP="00674AC5">
            <w:pPr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Необычные природные явления. Правила безопасного поведения во время чрезвычайных погодных явлений.</w:t>
            </w:r>
          </w:p>
          <w:p w:rsidR="0072075D" w:rsidRPr="00674AC5" w:rsidRDefault="0072075D" w:rsidP="00674AC5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 Температура и ее измерение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Экскурсия. Наблюдение осенних изменений  в природе.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Прогноз погоды</w:t>
            </w: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674AC5" w:rsidRPr="00674AC5" w:rsidTr="0072075D">
        <w:trPr>
          <w:jc w:val="center"/>
        </w:trPr>
        <w:tc>
          <w:tcPr>
            <w:tcW w:w="14927" w:type="dxa"/>
            <w:gridSpan w:val="5"/>
          </w:tcPr>
          <w:p w:rsidR="00674AC5" w:rsidRPr="00674AC5" w:rsidRDefault="00674AC5" w:rsidP="00674AC5">
            <w:pPr>
              <w:jc w:val="center"/>
              <w:rPr>
                <w:b/>
              </w:rPr>
            </w:pPr>
            <w:r w:rsidRPr="00674AC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До свидания, лето, здравствуй, осень!</w:t>
            </w:r>
            <w:r w:rsidRPr="00674AC5">
              <w:rPr>
                <w:b/>
                <w:sz w:val="22"/>
                <w:szCs w:val="22"/>
              </w:rPr>
              <w:t xml:space="preserve"> (4ч)</w:t>
            </w: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Осень в  неживой природе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Растения  осенью.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 w:val="restart"/>
          </w:tcPr>
          <w:p w:rsidR="0072075D" w:rsidRPr="00674AC5" w:rsidRDefault="0072075D" w:rsidP="00674AC5">
            <w:pPr>
              <w:shd w:val="clear" w:color="auto" w:fill="FFFFFF"/>
              <w:ind w:right="22" w:firstLine="245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6"/>
                <w:sz w:val="20"/>
                <w:szCs w:val="20"/>
                <w:lang w:eastAsia="en-US"/>
              </w:rPr>
              <w:t xml:space="preserve">Объяснять (характеризовать) </w:t>
            </w:r>
            <w:r w:rsidRPr="00674AC5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 xml:space="preserve">движение Земли относительно </w:t>
            </w:r>
            <w:r w:rsidRPr="00674AC5">
              <w:rPr>
                <w:rFonts w:eastAsia="Calibri"/>
                <w:color w:val="000000"/>
                <w:spacing w:val="-3"/>
                <w:sz w:val="20"/>
                <w:szCs w:val="20"/>
                <w:lang w:eastAsia="en-US"/>
              </w:rPr>
              <w:t xml:space="preserve">Солнца и его связь со сменой </w:t>
            </w:r>
            <w:r w:rsidRPr="00674AC5">
              <w:rPr>
                <w:rFonts w:eastAsia="Calibri"/>
                <w:color w:val="000000"/>
                <w:sz w:val="20"/>
                <w:szCs w:val="20"/>
                <w:lang w:eastAsia="en-US"/>
              </w:rPr>
              <w:t>времён года.</w:t>
            </w:r>
          </w:p>
          <w:p w:rsidR="0072075D" w:rsidRPr="00674AC5" w:rsidRDefault="0072075D" w:rsidP="00674AC5">
            <w:pPr>
              <w:shd w:val="clear" w:color="auto" w:fill="FFFFFF"/>
              <w:ind w:right="22" w:firstLine="245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Наблюдать </w:t>
            </w:r>
            <w:r w:rsidRPr="00674AC5">
              <w:rPr>
                <w:rFonts w:eastAsia="Calibri"/>
                <w:color w:val="000000"/>
                <w:spacing w:val="-3"/>
                <w:sz w:val="20"/>
                <w:szCs w:val="20"/>
                <w:lang w:eastAsia="en-US"/>
              </w:rPr>
              <w:t>сезонные измене</w:t>
            </w:r>
            <w:r w:rsidRPr="00674AC5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 xml:space="preserve">ния в неживой и живой природе (осенние, зимние, весенние), </w:t>
            </w: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характеризовать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существенные </w:t>
            </w:r>
            <w:r w:rsidRPr="00674AC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признаки 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 xml:space="preserve">времён года, сезонные изменения </w:t>
            </w:r>
            <w:r w:rsidRPr="00674AC5">
              <w:rPr>
                <w:rFonts w:eastAsia="Calibri"/>
                <w:color w:val="000000"/>
                <w:spacing w:val="-5"/>
                <w:sz w:val="20"/>
                <w:szCs w:val="20"/>
                <w:lang w:eastAsia="en-US"/>
              </w:rPr>
              <w:t>в природе с использованием стихов, пословиц, поговорок, народных примет, загадок.</w:t>
            </w:r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Объяснять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причины  потепления (похолодания), изменения длительности светового дня, связанного с изменением положения Солнца на небе.</w:t>
            </w:r>
          </w:p>
          <w:p w:rsidR="0072075D" w:rsidRPr="00674AC5" w:rsidRDefault="0072075D" w:rsidP="00674AC5">
            <w:pPr>
              <w:shd w:val="clear" w:color="auto" w:fill="FFFFFF"/>
              <w:ind w:right="7" w:firstLine="245"/>
              <w:rPr>
                <w:rFonts w:eastAsia="Calibri"/>
                <w:color w:val="000000"/>
                <w:spacing w:val="-7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Приводить примеры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>сезонных явлений</w:t>
            </w: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, выявлять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связи между  неживой и живой природой, </w:t>
            </w:r>
            <w:r w:rsidRPr="00674AC5">
              <w:rPr>
                <w:rFonts w:eastAsia="Calibri"/>
                <w:b/>
                <w:bCs/>
                <w:color w:val="000000"/>
                <w:spacing w:val="-10"/>
                <w:sz w:val="20"/>
                <w:szCs w:val="20"/>
                <w:lang w:eastAsia="en-US"/>
              </w:rPr>
              <w:t xml:space="preserve">исследовать 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>в процессе наблю</w:t>
            </w:r>
            <w:r w:rsidRPr="00674AC5">
              <w:rPr>
                <w:rFonts w:eastAsia="Calibri"/>
                <w:color w:val="000000"/>
                <w:spacing w:val="-3"/>
                <w:sz w:val="20"/>
                <w:szCs w:val="20"/>
                <w:lang w:eastAsia="en-US"/>
              </w:rPr>
              <w:t xml:space="preserve">дений связи жизнедеятельности </w:t>
            </w:r>
            <w:r w:rsidRPr="00674AC5"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  <w:t xml:space="preserve">растений, животных с неживой </w:t>
            </w:r>
            <w:r w:rsidRPr="00674AC5">
              <w:rPr>
                <w:rFonts w:eastAsia="Calibri"/>
                <w:color w:val="000000"/>
                <w:spacing w:val="-7"/>
                <w:sz w:val="20"/>
                <w:szCs w:val="20"/>
                <w:lang w:eastAsia="en-US"/>
              </w:rPr>
              <w:t>природой.</w:t>
            </w:r>
          </w:p>
          <w:p w:rsidR="0072075D" w:rsidRPr="00674AC5" w:rsidRDefault="0072075D" w:rsidP="00674AC5">
            <w:pPr>
              <w:shd w:val="clear" w:color="auto" w:fill="FFFFFF"/>
              <w:ind w:right="7" w:firstLine="245"/>
              <w:rPr>
                <w:rFonts w:eastAsia="Calibri"/>
                <w:color w:val="000000"/>
                <w:spacing w:val="-7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-7"/>
                <w:sz w:val="20"/>
                <w:szCs w:val="20"/>
                <w:lang w:eastAsia="en-US"/>
              </w:rPr>
              <w:t xml:space="preserve">Характеризовать </w:t>
            </w:r>
            <w:r w:rsidRPr="00674AC5">
              <w:rPr>
                <w:rFonts w:eastAsia="Calibri"/>
                <w:color w:val="000000"/>
                <w:spacing w:val="-7"/>
                <w:sz w:val="20"/>
                <w:szCs w:val="20"/>
                <w:lang w:eastAsia="en-US"/>
              </w:rPr>
              <w:t xml:space="preserve">осенние (зимние, весенние) явления в жизни растений и животных, </w:t>
            </w:r>
            <w:r w:rsidRPr="00674AC5">
              <w:rPr>
                <w:rFonts w:eastAsia="Calibri"/>
                <w:b/>
                <w:color w:val="000000"/>
                <w:spacing w:val="-7"/>
                <w:sz w:val="20"/>
                <w:szCs w:val="20"/>
                <w:lang w:eastAsia="en-US"/>
              </w:rPr>
              <w:t>объяснять</w:t>
            </w:r>
            <w:r w:rsidRPr="00674AC5">
              <w:rPr>
                <w:rFonts w:eastAsia="Calibri"/>
                <w:color w:val="000000"/>
                <w:spacing w:val="-7"/>
                <w:sz w:val="20"/>
                <w:szCs w:val="20"/>
                <w:lang w:eastAsia="en-US"/>
              </w:rPr>
              <w:t xml:space="preserve"> их причины.</w:t>
            </w:r>
          </w:p>
          <w:p w:rsidR="0072075D" w:rsidRPr="00674AC5" w:rsidRDefault="0072075D" w:rsidP="00674AC5">
            <w:pPr>
              <w:shd w:val="clear" w:color="auto" w:fill="FFFFFF"/>
              <w:ind w:right="7" w:firstLine="245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Обобщать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>результаты наблюдений за погодой и фенологических наблюдений за жизнью растений и животных в разные времена года,</w:t>
            </w: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 делать выводы.</w:t>
            </w:r>
          </w:p>
          <w:p w:rsidR="0072075D" w:rsidRPr="00674AC5" w:rsidRDefault="0072075D" w:rsidP="00674AC5">
            <w:pPr>
              <w:shd w:val="clear" w:color="auto" w:fill="FFFFFF"/>
              <w:ind w:left="28" w:firstLine="221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8"/>
                <w:sz w:val="20"/>
                <w:szCs w:val="20"/>
                <w:lang w:eastAsia="en-US"/>
              </w:rPr>
              <w:lastRenderedPageBreak/>
              <w:t xml:space="preserve">Наблюдать </w:t>
            </w:r>
            <w:r w:rsidRPr="00674AC5">
              <w:rPr>
                <w:rFonts w:eastAsia="Calibri"/>
                <w:color w:val="000000"/>
                <w:spacing w:val="-8"/>
                <w:sz w:val="20"/>
                <w:szCs w:val="20"/>
                <w:lang w:eastAsia="en-US"/>
              </w:rPr>
              <w:t xml:space="preserve">труд людей родного </w:t>
            </w:r>
            <w:r w:rsidRPr="00674AC5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 xml:space="preserve">края (в процессе экскурсии), </w:t>
            </w: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обсуждать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жизнедеятельность людей в разные времена года, её положительное и отрицательное влияние на природу. </w:t>
            </w:r>
          </w:p>
          <w:p w:rsidR="0072075D" w:rsidRPr="00674AC5" w:rsidRDefault="0072075D" w:rsidP="00674AC5">
            <w:pPr>
              <w:shd w:val="clear" w:color="auto" w:fill="FFFFFF"/>
              <w:ind w:right="7" w:firstLine="245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>Сравнивать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 исторически сложившиеся и современные занятия людей, орудия труда, предметы быта, способы уборки урожая (подготовки к весенним работам), подготовки к зиме.</w:t>
            </w:r>
          </w:p>
          <w:p w:rsidR="0072075D" w:rsidRPr="00674AC5" w:rsidRDefault="0072075D" w:rsidP="00674AC5">
            <w:pPr>
              <w:shd w:val="clear" w:color="auto" w:fill="FFFFFF"/>
              <w:ind w:right="7" w:firstLine="245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Собирать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краеведческий материал о народных обычаях и традициях, связанных с сезонными (осенними, зимними, весенними) работами и праздниками, </w:t>
            </w: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>фотографировать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 объекты природы в разные времена года для использования в презентациях.</w:t>
            </w:r>
          </w:p>
          <w:p w:rsidR="0072075D" w:rsidRPr="00674AC5" w:rsidRDefault="0072075D" w:rsidP="00674AC5">
            <w:pPr>
              <w:shd w:val="clear" w:color="auto" w:fill="FFFFFF"/>
              <w:ind w:right="7" w:firstLine="245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>Рассуждать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 о тесной связи жизни наших предков с природой, о том, что они берегли её, старались сохранять её чистоту и красоту, о том, что дети всегда были помощниками старших и трудились вместе с ними, о</w:t>
            </w: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бъяснять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>смысл народных пословиц и поговорок.</w:t>
            </w:r>
          </w:p>
          <w:p w:rsidR="0072075D" w:rsidRPr="00674AC5" w:rsidRDefault="0072075D" w:rsidP="00674AC5">
            <w:pPr>
              <w:shd w:val="clear" w:color="auto" w:fill="FFFFFF"/>
              <w:ind w:right="7" w:firstLine="245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>Извлекать информацию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 о временах года из разных источников: из учебного текста, стихотворений, репродукций художников и других иллюстраций, из интервью у старшего поколения и др.</w:t>
            </w:r>
          </w:p>
          <w:p w:rsidR="0072075D" w:rsidRPr="00674AC5" w:rsidRDefault="0072075D" w:rsidP="00674AC5">
            <w:pPr>
              <w:shd w:val="clear" w:color="auto" w:fill="FFFFFF"/>
              <w:ind w:right="7" w:firstLine="245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Выражать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эмоциональное и эстетическое восприятие природных явлений и </w:t>
            </w: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>отражать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 его в своих творческих работах.</w:t>
            </w:r>
          </w:p>
          <w:p w:rsidR="0072075D" w:rsidRPr="00674AC5" w:rsidRDefault="0072075D" w:rsidP="00674AC5">
            <w:pPr>
              <w:jc w:val="center"/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>Выбирать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 форму участия в проектной деятельности по теме «Природа и люди в разные времена года»</w:t>
            </w: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Осенние явления в жизни животных.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Осень в жизни человека. Осенние заботы и обычаи наших предков.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Обобщающий урок. Проверочная работа № 1.</w:t>
            </w: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674AC5" w:rsidRPr="00674AC5" w:rsidTr="0072075D">
        <w:trPr>
          <w:jc w:val="center"/>
        </w:trPr>
        <w:tc>
          <w:tcPr>
            <w:tcW w:w="14927" w:type="dxa"/>
            <w:gridSpan w:val="5"/>
          </w:tcPr>
          <w:p w:rsidR="00674AC5" w:rsidRPr="00674AC5" w:rsidRDefault="00674AC5" w:rsidP="00674AC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eastAsia="Calibri"/>
                <w:b/>
                <w:lang w:eastAsia="en-US"/>
              </w:rPr>
            </w:pPr>
            <w:r w:rsidRPr="00674AC5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Путешествие в мир веществ (14 ч.)</w:t>
            </w: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Тела и вещества. Три состояния вещества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 w:val="restart"/>
          </w:tcPr>
          <w:p w:rsidR="0072075D" w:rsidRPr="00674AC5" w:rsidRDefault="0072075D" w:rsidP="00674AC5">
            <w:pPr>
              <w:shd w:val="clear" w:color="auto" w:fill="FFFFFF"/>
              <w:ind w:right="6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iCs/>
                <w:sz w:val="20"/>
                <w:szCs w:val="20"/>
                <w:lang w:eastAsia="en-US"/>
              </w:rPr>
              <w:t xml:space="preserve">    Организовывать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>свою деятельность, готовить рабочее место для выполнения разных видов работ (наблюдений, эксперимента, практической работы).</w:t>
            </w:r>
          </w:p>
          <w:p w:rsidR="0072075D" w:rsidRPr="00674AC5" w:rsidRDefault="0072075D" w:rsidP="00674AC5">
            <w:pPr>
              <w:shd w:val="clear" w:color="auto" w:fill="FFFFFF"/>
              <w:ind w:left="14" w:right="6" w:firstLine="216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iCs/>
                <w:sz w:val="20"/>
                <w:szCs w:val="20"/>
                <w:lang w:eastAsia="en-US"/>
              </w:rPr>
              <w:t xml:space="preserve">Составлять </w:t>
            </w:r>
            <w:r w:rsidRPr="00674AC5">
              <w:rPr>
                <w:rFonts w:eastAsia="Calibri"/>
                <w:iCs/>
                <w:sz w:val="20"/>
                <w:szCs w:val="20"/>
                <w:lang w:eastAsia="en-US"/>
              </w:rPr>
              <w:t>план наблюдений, опытно-экспериментальной деятельности.</w:t>
            </w:r>
          </w:p>
          <w:p w:rsidR="0072075D" w:rsidRPr="00674AC5" w:rsidRDefault="0072075D" w:rsidP="00674AC5">
            <w:pPr>
              <w:shd w:val="clear" w:color="auto" w:fill="FFFFFF"/>
              <w:ind w:left="14" w:right="6" w:firstLine="216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iCs/>
                <w:sz w:val="20"/>
                <w:szCs w:val="20"/>
                <w:lang w:eastAsia="en-US"/>
              </w:rPr>
              <w:t>Н</w:t>
            </w:r>
            <w:r w:rsidRPr="00674AC5">
              <w:rPr>
                <w:rFonts w:eastAsia="Calibri"/>
                <w:b/>
                <w:bCs/>
                <w:color w:val="000000"/>
                <w:spacing w:val="6"/>
                <w:sz w:val="20"/>
                <w:szCs w:val="20"/>
                <w:lang w:eastAsia="en-US"/>
              </w:rPr>
              <w:t>аблюдать</w:t>
            </w:r>
            <w:r w:rsidRPr="00674AC5">
              <w:rPr>
                <w:rFonts w:eastAsia="Calibri"/>
                <w:b/>
                <w:iCs/>
                <w:sz w:val="20"/>
                <w:szCs w:val="20"/>
                <w:lang w:eastAsia="en-US"/>
              </w:rPr>
              <w:t xml:space="preserve"> и проводить </w:t>
            </w:r>
            <w:r w:rsidRPr="00674AC5">
              <w:rPr>
                <w:rFonts w:eastAsia="Calibri"/>
                <w:iCs/>
                <w:sz w:val="20"/>
                <w:szCs w:val="20"/>
                <w:lang w:eastAsia="en-US"/>
              </w:rPr>
              <w:t xml:space="preserve">простые опыты по изучению свойств воздуха, воды, почвы с использованием измерительных приборов, </w:t>
            </w:r>
            <w:r w:rsidRPr="00674AC5">
              <w:rPr>
                <w:rFonts w:eastAsia="Calibri"/>
                <w:b/>
                <w:iCs/>
                <w:sz w:val="20"/>
                <w:szCs w:val="20"/>
                <w:lang w:eastAsia="en-US"/>
              </w:rPr>
              <w:t>обобщать и делать выводы</w:t>
            </w:r>
            <w:r w:rsidRPr="00674AC5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по результатам наблюдений, опытов и </w:t>
            </w:r>
            <w:r w:rsidRPr="00674AC5">
              <w:rPr>
                <w:rFonts w:eastAsia="Calibri"/>
                <w:b/>
                <w:iCs/>
                <w:sz w:val="20"/>
                <w:szCs w:val="20"/>
                <w:lang w:eastAsia="en-US"/>
              </w:rPr>
              <w:t xml:space="preserve">фиксировать </w:t>
            </w:r>
            <w:r w:rsidRPr="00674AC5">
              <w:rPr>
                <w:rFonts w:eastAsia="Calibri"/>
                <w:iCs/>
                <w:sz w:val="20"/>
                <w:szCs w:val="20"/>
                <w:lang w:eastAsia="en-US"/>
              </w:rPr>
              <w:t xml:space="preserve">их в разной форме (в словесной, в таблице, схеме, диаграмме, рисунке). </w:t>
            </w:r>
          </w:p>
          <w:p w:rsidR="0072075D" w:rsidRPr="00674AC5" w:rsidRDefault="0072075D" w:rsidP="00674AC5">
            <w:pPr>
              <w:shd w:val="clear" w:color="auto" w:fill="FFFFFF"/>
              <w:ind w:left="22" w:right="6" w:firstLine="245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Составлять и читать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простые схемы и таблицы.</w:t>
            </w:r>
          </w:p>
          <w:p w:rsidR="0072075D" w:rsidRPr="00674AC5" w:rsidRDefault="0072075D" w:rsidP="00674AC5">
            <w:pPr>
              <w:shd w:val="clear" w:color="auto" w:fill="FFFFFF"/>
              <w:ind w:left="22" w:right="6" w:firstLine="245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Выполнять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разные типы тестовых заданий, </w:t>
            </w: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оценивать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результаты своего учебного труда.</w:t>
            </w:r>
          </w:p>
          <w:p w:rsidR="0072075D" w:rsidRPr="00674AC5" w:rsidRDefault="0072075D" w:rsidP="00674AC5">
            <w:pPr>
              <w:shd w:val="clear" w:color="auto" w:fill="FFFFFF"/>
              <w:ind w:left="14" w:right="6" w:firstLine="216"/>
              <w:rPr>
                <w:rFonts w:eastAsia="Calibri"/>
                <w:color w:val="000000"/>
                <w:spacing w:val="4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5"/>
                <w:sz w:val="20"/>
                <w:szCs w:val="20"/>
                <w:lang w:eastAsia="en-US"/>
              </w:rPr>
              <w:t xml:space="preserve">Различать </w:t>
            </w:r>
            <w:r w:rsidRPr="00674AC5">
              <w:rPr>
                <w:rFonts w:eastAsia="Calibri"/>
                <w:bCs/>
                <w:color w:val="000000"/>
                <w:spacing w:val="5"/>
                <w:sz w:val="20"/>
                <w:szCs w:val="20"/>
                <w:lang w:eastAsia="en-US"/>
              </w:rPr>
              <w:t xml:space="preserve">понятия «тело» и «вещество», </w:t>
            </w:r>
            <w:r w:rsidRPr="00674AC5">
              <w:rPr>
                <w:rFonts w:eastAsia="Calibri"/>
                <w:b/>
                <w:bCs/>
                <w:color w:val="000000"/>
                <w:spacing w:val="5"/>
                <w:sz w:val="20"/>
                <w:szCs w:val="20"/>
                <w:lang w:eastAsia="en-US"/>
              </w:rPr>
              <w:t xml:space="preserve">приводить </w:t>
            </w:r>
            <w:r w:rsidRPr="00674AC5">
              <w:rPr>
                <w:rFonts w:eastAsia="Calibri"/>
                <w:b/>
                <w:color w:val="000000"/>
                <w:spacing w:val="5"/>
                <w:sz w:val="20"/>
                <w:szCs w:val="20"/>
                <w:lang w:eastAsia="en-US"/>
              </w:rPr>
              <w:t>примеры</w:t>
            </w:r>
            <w:r w:rsidRPr="00674AC5">
              <w:rPr>
                <w:rFonts w:eastAsia="Calibri"/>
                <w:color w:val="000000"/>
                <w:spacing w:val="5"/>
                <w:sz w:val="20"/>
                <w:szCs w:val="20"/>
                <w:lang w:eastAsia="en-US"/>
              </w:rPr>
              <w:t xml:space="preserve"> тел и  веществ, </w:t>
            </w:r>
            <w:r w:rsidRPr="00674AC5">
              <w:rPr>
                <w:rFonts w:eastAsia="Calibri"/>
                <w:color w:val="000000"/>
                <w:spacing w:val="4"/>
                <w:sz w:val="20"/>
                <w:szCs w:val="20"/>
                <w:lang w:eastAsia="en-US"/>
              </w:rPr>
              <w:t xml:space="preserve">описывать их. </w:t>
            </w:r>
          </w:p>
          <w:p w:rsidR="0072075D" w:rsidRPr="00674AC5" w:rsidRDefault="0072075D" w:rsidP="00674AC5">
            <w:pPr>
              <w:shd w:val="clear" w:color="auto" w:fill="FFFFFF"/>
              <w:ind w:left="14" w:right="6" w:firstLine="216"/>
              <w:rPr>
                <w:rFonts w:eastAsia="Calibri"/>
                <w:bCs/>
                <w:color w:val="000000"/>
                <w:spacing w:val="5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5"/>
                <w:sz w:val="20"/>
                <w:szCs w:val="20"/>
                <w:lang w:eastAsia="en-US"/>
              </w:rPr>
              <w:t xml:space="preserve">Сравнивать </w:t>
            </w:r>
            <w:r w:rsidRPr="00674AC5">
              <w:rPr>
                <w:rFonts w:eastAsia="Calibri"/>
                <w:bCs/>
                <w:color w:val="000000"/>
                <w:spacing w:val="5"/>
                <w:sz w:val="20"/>
                <w:szCs w:val="20"/>
                <w:lang w:eastAsia="en-US"/>
              </w:rPr>
              <w:t xml:space="preserve">тела и вещества, </w:t>
            </w:r>
            <w:r w:rsidRPr="00674AC5">
              <w:rPr>
                <w:rFonts w:eastAsia="Calibri"/>
                <w:b/>
                <w:bCs/>
                <w:color w:val="000000"/>
                <w:spacing w:val="5"/>
                <w:sz w:val="20"/>
                <w:szCs w:val="20"/>
                <w:lang w:eastAsia="en-US"/>
              </w:rPr>
              <w:t xml:space="preserve">находить </w:t>
            </w:r>
            <w:r w:rsidRPr="00674AC5">
              <w:rPr>
                <w:rFonts w:eastAsia="Calibri"/>
                <w:bCs/>
                <w:color w:val="000000"/>
                <w:spacing w:val="5"/>
                <w:sz w:val="20"/>
                <w:szCs w:val="20"/>
                <w:lang w:eastAsia="en-US"/>
              </w:rPr>
              <w:t xml:space="preserve">сходства и различия, </w:t>
            </w:r>
            <w:r w:rsidRPr="00674AC5">
              <w:rPr>
                <w:rFonts w:eastAsia="Calibri"/>
                <w:b/>
                <w:bCs/>
                <w:color w:val="000000"/>
                <w:spacing w:val="5"/>
                <w:sz w:val="20"/>
                <w:szCs w:val="20"/>
                <w:lang w:eastAsia="en-US"/>
              </w:rPr>
              <w:t>выявлять</w:t>
            </w:r>
            <w:r w:rsidRPr="00674AC5">
              <w:rPr>
                <w:rFonts w:eastAsia="Calibri"/>
                <w:bCs/>
                <w:color w:val="000000"/>
                <w:spacing w:val="5"/>
                <w:sz w:val="20"/>
                <w:szCs w:val="20"/>
                <w:lang w:eastAsia="en-US"/>
              </w:rPr>
              <w:t xml:space="preserve"> их общие и отличительные свойства.</w:t>
            </w:r>
          </w:p>
          <w:p w:rsidR="0072075D" w:rsidRPr="00674AC5" w:rsidRDefault="0072075D" w:rsidP="00674AC5">
            <w:pPr>
              <w:shd w:val="clear" w:color="auto" w:fill="FFFFFF"/>
              <w:ind w:left="14" w:right="6" w:firstLine="216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5"/>
                <w:sz w:val="20"/>
                <w:szCs w:val="20"/>
                <w:lang w:eastAsia="en-US"/>
              </w:rPr>
              <w:t xml:space="preserve">Приводить примеры </w:t>
            </w:r>
            <w:r w:rsidRPr="00674AC5">
              <w:rPr>
                <w:rFonts w:eastAsia="Calibri"/>
                <w:bCs/>
                <w:color w:val="000000"/>
                <w:spacing w:val="5"/>
                <w:sz w:val="20"/>
                <w:szCs w:val="20"/>
                <w:lang w:eastAsia="en-US"/>
              </w:rPr>
              <w:t xml:space="preserve">твёрдых, жидких и газообразных веществ, </w:t>
            </w:r>
            <w:r w:rsidRPr="00674AC5">
              <w:rPr>
                <w:rFonts w:eastAsia="Calibri"/>
                <w:b/>
                <w:bCs/>
                <w:color w:val="000000"/>
                <w:spacing w:val="5"/>
                <w:sz w:val="20"/>
                <w:szCs w:val="20"/>
                <w:lang w:eastAsia="en-US"/>
              </w:rPr>
              <w:t>называть</w:t>
            </w:r>
            <w:r w:rsidRPr="00674AC5">
              <w:rPr>
                <w:rFonts w:eastAsia="Calibri"/>
                <w:bCs/>
                <w:color w:val="000000"/>
                <w:spacing w:val="5"/>
                <w:sz w:val="20"/>
                <w:szCs w:val="20"/>
                <w:lang w:eastAsia="en-US"/>
              </w:rPr>
              <w:t xml:space="preserve"> их существенные признаки и свойства.</w:t>
            </w:r>
          </w:p>
          <w:p w:rsidR="0072075D" w:rsidRPr="00674AC5" w:rsidRDefault="0072075D" w:rsidP="00674AC5">
            <w:pPr>
              <w:jc w:val="center"/>
              <w:rPr>
                <w:sz w:val="20"/>
                <w:szCs w:val="20"/>
              </w:rPr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Строение и свойства веществ.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  <w:rPr>
                <w:sz w:val="20"/>
                <w:szCs w:val="20"/>
              </w:rPr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Удивительные открытия. 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  <w:rPr>
                <w:sz w:val="20"/>
                <w:szCs w:val="20"/>
              </w:rPr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Проверочная работа № 2.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  <w:rPr>
                <w:sz w:val="20"/>
                <w:szCs w:val="20"/>
              </w:rPr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Воздух</w:t>
            </w:r>
            <w:proofErr w:type="gramStart"/>
            <w:r w:rsidRPr="00674AC5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674AC5">
              <w:rPr>
                <w:rFonts w:eastAsia="Calibri"/>
                <w:lang w:eastAsia="en-US"/>
              </w:rPr>
              <w:t xml:space="preserve"> его состав и свойства 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 w:val="restart"/>
          </w:tcPr>
          <w:p w:rsidR="0072075D" w:rsidRPr="00674AC5" w:rsidRDefault="0072075D" w:rsidP="00674AC5">
            <w:pPr>
              <w:shd w:val="clear" w:color="auto" w:fill="FFFFFF"/>
              <w:ind w:firstLine="232"/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8"/>
                <w:sz w:val="20"/>
                <w:szCs w:val="20"/>
                <w:lang w:eastAsia="en-US"/>
              </w:rPr>
              <w:t>Характеризовать</w:t>
            </w:r>
            <w:r w:rsidRPr="00674AC5"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  <w:t xml:space="preserve"> значение воздуха, воды, почвы для жизни, </w:t>
            </w:r>
            <w:r w:rsidRPr="00674AC5">
              <w:rPr>
                <w:rFonts w:eastAsia="Calibri"/>
                <w:b/>
                <w:color w:val="000000"/>
                <w:spacing w:val="8"/>
                <w:sz w:val="20"/>
                <w:szCs w:val="20"/>
                <w:lang w:eastAsia="en-US"/>
              </w:rPr>
              <w:t>приводить примеры</w:t>
            </w:r>
            <w:r w:rsidRPr="00674AC5"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  <w:t xml:space="preserve"> их использования в жизнедеятельности людей.</w:t>
            </w:r>
          </w:p>
          <w:p w:rsidR="0072075D" w:rsidRPr="00674AC5" w:rsidRDefault="0072075D" w:rsidP="00674AC5">
            <w:pPr>
              <w:shd w:val="clear" w:color="auto" w:fill="FFFFFF"/>
              <w:ind w:left="22" w:right="7" w:firstLine="245"/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8"/>
                <w:sz w:val="20"/>
                <w:szCs w:val="20"/>
                <w:lang w:eastAsia="en-US"/>
              </w:rPr>
              <w:t>Приводить примеры</w:t>
            </w:r>
            <w:r w:rsidRPr="00674AC5"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  <w:t xml:space="preserve"> источников загрязнения воздуха, воды, почвы, </w:t>
            </w:r>
            <w:r w:rsidRPr="00674AC5">
              <w:rPr>
                <w:rFonts w:eastAsia="Calibri"/>
                <w:b/>
                <w:color w:val="000000"/>
                <w:spacing w:val="8"/>
                <w:sz w:val="20"/>
                <w:szCs w:val="20"/>
                <w:lang w:eastAsia="en-US"/>
              </w:rPr>
              <w:t>доказывать</w:t>
            </w:r>
            <w:r w:rsidRPr="00674AC5"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  <w:t xml:space="preserve"> необходимость сохранения их чистоты, </w:t>
            </w: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участвовать 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в 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lastRenderedPageBreak/>
              <w:t xml:space="preserve">природоохранных мероприятиях. </w:t>
            </w:r>
          </w:p>
          <w:p w:rsidR="0072075D" w:rsidRPr="00674AC5" w:rsidRDefault="0072075D" w:rsidP="00674AC5">
            <w:pPr>
              <w:shd w:val="clear" w:color="auto" w:fill="FFFFFF"/>
              <w:ind w:firstLine="232"/>
              <w:rPr>
                <w:rFonts w:eastAsia="Calibri"/>
                <w:color w:val="000000"/>
                <w:spacing w:val="7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8"/>
                <w:sz w:val="20"/>
                <w:szCs w:val="20"/>
                <w:lang w:eastAsia="en-US"/>
              </w:rPr>
              <w:t>Харак</w:t>
            </w:r>
            <w:r w:rsidRPr="00674AC5">
              <w:rPr>
                <w:rFonts w:eastAsia="Calibri"/>
                <w:b/>
                <w:color w:val="000000"/>
                <w:spacing w:val="7"/>
                <w:sz w:val="20"/>
                <w:szCs w:val="20"/>
                <w:lang w:eastAsia="en-US"/>
              </w:rPr>
              <w:t>теризовать</w:t>
            </w:r>
            <w:r w:rsidRPr="00674AC5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 xml:space="preserve">(на основе 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 xml:space="preserve">опытов) </w:t>
            </w:r>
            <w:r w:rsidRPr="00674AC5">
              <w:rPr>
                <w:rFonts w:eastAsia="Calibri"/>
                <w:color w:val="000000"/>
                <w:spacing w:val="7"/>
                <w:sz w:val="20"/>
                <w:szCs w:val="20"/>
                <w:lang w:eastAsia="en-US"/>
              </w:rPr>
              <w:t xml:space="preserve">свойства воздуха, воды и </w:t>
            </w:r>
            <w:r w:rsidRPr="00674AC5">
              <w:rPr>
                <w:rFonts w:eastAsia="Calibri"/>
                <w:b/>
                <w:color w:val="000000"/>
                <w:spacing w:val="7"/>
                <w:sz w:val="20"/>
                <w:szCs w:val="20"/>
                <w:lang w:eastAsia="en-US"/>
              </w:rPr>
              <w:t>сравнивать</w:t>
            </w:r>
            <w:r w:rsidRPr="00674AC5">
              <w:rPr>
                <w:rFonts w:eastAsia="Calibri"/>
                <w:color w:val="000000"/>
                <w:spacing w:val="7"/>
                <w:sz w:val="20"/>
                <w:szCs w:val="20"/>
                <w:lang w:eastAsia="en-US"/>
              </w:rPr>
              <w:t xml:space="preserve"> их. </w:t>
            </w:r>
          </w:p>
          <w:p w:rsidR="0072075D" w:rsidRPr="00674AC5" w:rsidRDefault="0072075D" w:rsidP="00674AC5">
            <w:pPr>
              <w:shd w:val="clear" w:color="auto" w:fill="FFFFFF"/>
              <w:ind w:firstLine="232"/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-4"/>
                <w:sz w:val="20"/>
                <w:szCs w:val="20"/>
                <w:lang w:eastAsia="en-US"/>
              </w:rPr>
              <w:t>Определять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 xml:space="preserve"> (опытным путём) растворимые и нерастворимые в воде вещества, состав почвы.</w:t>
            </w:r>
          </w:p>
          <w:p w:rsidR="0072075D" w:rsidRPr="00674AC5" w:rsidRDefault="0072075D" w:rsidP="00674AC5">
            <w:pPr>
              <w:shd w:val="clear" w:color="auto" w:fill="FFFFFF"/>
              <w:ind w:right="11" w:firstLine="232"/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8"/>
                <w:sz w:val="20"/>
                <w:szCs w:val="20"/>
                <w:lang w:eastAsia="en-US"/>
              </w:rPr>
              <w:t>Называть</w:t>
            </w:r>
            <w:r w:rsidRPr="00674AC5"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  <w:t xml:space="preserve"> три состояния воды, процессы её перехода из одного состояния в другое, описывать условия, при которых эти процессы происходят.</w:t>
            </w:r>
          </w:p>
          <w:p w:rsidR="0072075D" w:rsidRPr="00674AC5" w:rsidRDefault="0072075D" w:rsidP="00674AC5">
            <w:pPr>
              <w:shd w:val="clear" w:color="auto" w:fill="FFFFFF"/>
              <w:ind w:right="11" w:firstLine="232"/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8"/>
                <w:sz w:val="20"/>
                <w:szCs w:val="20"/>
                <w:lang w:eastAsia="en-US"/>
              </w:rPr>
              <w:t xml:space="preserve">Объяснять, </w:t>
            </w:r>
            <w:r w:rsidRPr="00674AC5"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  <w:t>какобразуются родники, как образуются туман, роса, изморозь, как происходит</w:t>
            </w:r>
            <w:r w:rsidRPr="00674AC5">
              <w:rPr>
                <w:rFonts w:eastAsia="Calibri"/>
                <w:color w:val="000000"/>
                <w:spacing w:val="7"/>
                <w:sz w:val="20"/>
                <w:szCs w:val="20"/>
                <w:lang w:eastAsia="en-US"/>
              </w:rPr>
              <w:t>кругово</w:t>
            </w:r>
            <w:r w:rsidRPr="00674AC5"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  <w:t>рот воды в природе.</w:t>
            </w:r>
          </w:p>
          <w:p w:rsidR="0072075D" w:rsidRPr="00674AC5" w:rsidRDefault="0072075D" w:rsidP="00674AC5">
            <w:pPr>
              <w:shd w:val="clear" w:color="auto" w:fill="FFFFFF"/>
              <w:ind w:left="22" w:right="7" w:firstLine="216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Характеризовать </w:t>
            </w:r>
            <w:r w:rsidRPr="00674AC5">
              <w:rPr>
                <w:rFonts w:eastAsia="Calibri"/>
                <w:color w:val="000000"/>
                <w:spacing w:val="-3"/>
                <w:sz w:val="20"/>
                <w:szCs w:val="20"/>
                <w:lang w:eastAsia="en-US"/>
              </w:rPr>
              <w:t>роль живых организ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>мов в образовании почвы,</w:t>
            </w:r>
            <w:r w:rsidRPr="00674AC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круговорот 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>веществ в почве как пример единства жи</w:t>
            </w:r>
            <w:r w:rsidRPr="00674AC5">
              <w:rPr>
                <w:rFonts w:eastAsia="Calibri"/>
                <w:color w:val="000000"/>
                <w:sz w:val="20"/>
                <w:szCs w:val="20"/>
                <w:lang w:eastAsia="en-US"/>
              </w:rPr>
              <w:t>вого и неживого.</w:t>
            </w:r>
          </w:p>
          <w:p w:rsidR="0072075D" w:rsidRPr="00674AC5" w:rsidRDefault="0072075D" w:rsidP="00674AC5">
            <w:pPr>
              <w:shd w:val="clear" w:color="auto" w:fill="FFFFFF"/>
              <w:ind w:left="22" w:right="7" w:firstLine="245"/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Сравнивать 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 старинные и современные способы возделывания почвы и сохранения её плодородия.</w:t>
            </w:r>
          </w:p>
          <w:p w:rsidR="0072075D" w:rsidRPr="00674AC5" w:rsidRDefault="0072075D" w:rsidP="00674AC5">
            <w:pPr>
              <w:shd w:val="clear" w:color="auto" w:fill="FFFFFF"/>
              <w:ind w:left="22" w:right="7" w:firstLine="245"/>
              <w:rPr>
                <w:rFonts w:eastAsia="Calibri"/>
                <w:color w:val="000000"/>
                <w:spacing w:val="-5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>Находить</w:t>
            </w:r>
            <w:r w:rsidRPr="00674AC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нужную </w:t>
            </w:r>
            <w:r w:rsidRPr="00674AC5">
              <w:rPr>
                <w:rFonts w:eastAsia="Calibri"/>
                <w:color w:val="000000"/>
                <w:spacing w:val="-5"/>
                <w:sz w:val="20"/>
                <w:szCs w:val="20"/>
                <w:lang w:eastAsia="en-US"/>
              </w:rPr>
              <w:t>информацию из разных источников: из учебной статьи, художественного текста, фольклора, из иллюстраций, схем, рисунков, диаграмм, таблиц и др.</w:t>
            </w:r>
          </w:p>
          <w:p w:rsidR="0072075D" w:rsidRPr="00674AC5" w:rsidRDefault="0072075D" w:rsidP="00674AC5">
            <w:pPr>
              <w:jc w:val="center"/>
              <w:rPr>
                <w:sz w:val="20"/>
                <w:szCs w:val="20"/>
              </w:rPr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Собирать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краеведческий материал о примерах использования воздуха, воды, способах возделывания почвы в старину,  </w:t>
            </w: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>фотографировать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 старинные объекты (колодцы, ветряные и водяные мельницы, водонапорные башни) для использования в презентациях.</w:t>
            </w: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Как используют воздух.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Вода и её свойства.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Очистка воды.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Превращения воды.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Круговорот воды  в природе.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Почва, ее состав и свойства.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Обитатели почвы.</w:t>
            </w: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Почва – кормилица. 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Как возделывали почву наши предки.</w:t>
            </w: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Обобщающий урок.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 Проверочная работа № 3.</w:t>
            </w: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674AC5" w:rsidRPr="00674AC5" w:rsidTr="0072075D">
        <w:trPr>
          <w:jc w:val="center"/>
        </w:trPr>
        <w:tc>
          <w:tcPr>
            <w:tcW w:w="14927" w:type="dxa"/>
            <w:gridSpan w:val="5"/>
          </w:tcPr>
          <w:p w:rsidR="00674AC5" w:rsidRPr="00674AC5" w:rsidRDefault="00674AC5" w:rsidP="00674AC5">
            <w:pPr>
              <w:jc w:val="center"/>
              <w:rPr>
                <w:b/>
              </w:rPr>
            </w:pPr>
            <w:r w:rsidRPr="00674AC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Идет волшебница зима  (5 ч)</w:t>
            </w: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Экскурсия. 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Наблюдение зимних изменений в природе.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 w:val="restart"/>
          </w:tcPr>
          <w:p w:rsidR="0072075D" w:rsidRPr="00674AC5" w:rsidRDefault="0072075D" w:rsidP="00674AC5">
            <w:pPr>
              <w:shd w:val="clear" w:color="auto" w:fill="FFFFFF"/>
              <w:ind w:right="22" w:firstLine="245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Рассказывать 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 xml:space="preserve">о роли животных </w:t>
            </w:r>
            <w:r w:rsidRPr="00674AC5">
              <w:rPr>
                <w:rFonts w:eastAsia="Calibri"/>
                <w:color w:val="000000"/>
                <w:spacing w:val="-3"/>
                <w:sz w:val="20"/>
                <w:szCs w:val="20"/>
                <w:lang w:eastAsia="en-US"/>
              </w:rPr>
              <w:t xml:space="preserve">в природе и жизни людей, </w:t>
            </w:r>
            <w:r w:rsidRPr="00674AC5">
              <w:rPr>
                <w:rFonts w:eastAsia="Calibri"/>
                <w:b/>
                <w:color w:val="000000"/>
                <w:spacing w:val="-5"/>
                <w:sz w:val="20"/>
                <w:szCs w:val="20"/>
                <w:lang w:eastAsia="en-US"/>
              </w:rPr>
              <w:t>с</w:t>
            </w:r>
            <w:r w:rsidRPr="00674AC5">
              <w:rPr>
                <w:rFonts w:eastAsia="Calibri"/>
                <w:b/>
                <w:bCs/>
                <w:color w:val="000000"/>
                <w:spacing w:val="1"/>
                <w:sz w:val="20"/>
                <w:szCs w:val="20"/>
                <w:lang w:eastAsia="en-US"/>
              </w:rPr>
              <w:t xml:space="preserve">равнивать </w:t>
            </w:r>
            <w:r w:rsidRPr="00674AC5">
              <w:rPr>
                <w:rFonts w:eastAsia="Calibri"/>
                <w:color w:val="000000"/>
                <w:spacing w:val="1"/>
                <w:sz w:val="20"/>
                <w:szCs w:val="20"/>
                <w:lang w:eastAsia="en-US"/>
              </w:rPr>
              <w:t>внешний  вид,  ха</w:t>
            </w:r>
            <w:r w:rsidRPr="00674AC5">
              <w:rPr>
                <w:rFonts w:eastAsia="Calibri"/>
                <w:color w:val="000000"/>
                <w:spacing w:val="-6"/>
                <w:sz w:val="20"/>
                <w:szCs w:val="20"/>
                <w:lang w:eastAsia="en-US"/>
              </w:rPr>
              <w:t>рактерные особенности представи</w:t>
            </w:r>
            <w:r w:rsidRPr="00674AC5">
              <w:rPr>
                <w:rFonts w:eastAsia="Calibri"/>
                <w:color w:val="000000"/>
                <w:sz w:val="20"/>
                <w:szCs w:val="20"/>
                <w:lang w:eastAsia="en-US"/>
              </w:rPr>
              <w:t>телей насекомых, рыб, птиц, зве</w:t>
            </w:r>
            <w:r w:rsidRPr="00674AC5">
              <w:rPr>
                <w:rFonts w:eastAsia="Calibri"/>
                <w:color w:val="000000"/>
                <w:spacing w:val="-5"/>
                <w:sz w:val="20"/>
                <w:szCs w:val="20"/>
                <w:lang w:eastAsia="en-US"/>
              </w:rPr>
              <w:t xml:space="preserve">рей, </w:t>
            </w:r>
            <w:r w:rsidRPr="00674AC5">
              <w:rPr>
                <w:rFonts w:eastAsia="Calibri"/>
                <w:b/>
                <w:color w:val="000000"/>
                <w:spacing w:val="-5"/>
                <w:sz w:val="20"/>
                <w:szCs w:val="20"/>
                <w:lang w:eastAsia="en-US"/>
              </w:rPr>
              <w:t>ха</w:t>
            </w:r>
            <w:r w:rsidRPr="00674AC5">
              <w:rPr>
                <w:rFonts w:eastAsia="Calibri"/>
                <w:b/>
                <w:bCs/>
                <w:color w:val="000000"/>
                <w:spacing w:val="-1"/>
                <w:sz w:val="20"/>
                <w:szCs w:val="20"/>
                <w:lang w:eastAsia="en-US"/>
              </w:rPr>
              <w:t xml:space="preserve">рактеризовать </w:t>
            </w:r>
            <w:r w:rsidRPr="00674AC5"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  <w:t>способы  питания, размножения; условия, не</w:t>
            </w:r>
            <w:r w:rsidRPr="00674AC5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 xml:space="preserve">обходимые для жизни и развития разных групп животных. </w:t>
            </w: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Наблюдать </w:t>
            </w:r>
            <w:r w:rsidRPr="00674AC5">
              <w:rPr>
                <w:rFonts w:eastAsia="Calibri"/>
                <w:color w:val="000000"/>
                <w:spacing w:val="-3"/>
                <w:sz w:val="20"/>
                <w:szCs w:val="20"/>
                <w:lang w:eastAsia="en-US"/>
              </w:rPr>
              <w:t>сезонные измене</w:t>
            </w:r>
            <w:r w:rsidRPr="00674AC5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 xml:space="preserve">ния в неживой и живой природе (осенние, зимние, весенние), </w:t>
            </w: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характеризовать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существенные </w:t>
            </w:r>
            <w:r w:rsidRPr="00674AC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признаки 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 xml:space="preserve">времён года, сезонные изменения </w:t>
            </w:r>
            <w:r w:rsidRPr="00674AC5">
              <w:rPr>
                <w:rFonts w:eastAsia="Calibri"/>
                <w:color w:val="000000"/>
                <w:spacing w:val="-5"/>
                <w:sz w:val="20"/>
                <w:szCs w:val="20"/>
                <w:lang w:eastAsia="en-US"/>
              </w:rPr>
              <w:t>в природе с использованием стихов, пословиц, поговорок, народных примет, загадок.</w:t>
            </w:r>
          </w:p>
          <w:p w:rsidR="0072075D" w:rsidRPr="00674AC5" w:rsidRDefault="0072075D" w:rsidP="00674AC5">
            <w:pPr>
              <w:shd w:val="clear" w:color="auto" w:fill="FFFFFF"/>
              <w:ind w:left="14" w:right="7" w:firstLine="216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Объяснять </w:t>
            </w:r>
            <w:r w:rsidRPr="00674AC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причины  потепления (похолодания), изменения длительности светового дня, связанного с изменением положения Солнца на небе.</w:t>
            </w:r>
          </w:p>
          <w:p w:rsidR="0072075D" w:rsidRPr="00674AC5" w:rsidRDefault="0072075D" w:rsidP="00674AC5">
            <w:pPr>
              <w:shd w:val="clear" w:color="auto" w:fill="FFFFFF"/>
              <w:ind w:right="7" w:firstLine="245"/>
              <w:rPr>
                <w:rFonts w:eastAsia="Calibri"/>
                <w:color w:val="000000"/>
                <w:spacing w:val="-7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Приводить примеры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>сезонных явлений</w:t>
            </w: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, выявлять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связи между  неживой и живой природой, </w:t>
            </w:r>
            <w:r w:rsidRPr="00674AC5">
              <w:rPr>
                <w:rFonts w:eastAsia="Calibri"/>
                <w:b/>
                <w:bCs/>
                <w:color w:val="000000"/>
                <w:spacing w:val="-10"/>
                <w:sz w:val="20"/>
                <w:szCs w:val="20"/>
                <w:lang w:eastAsia="en-US"/>
              </w:rPr>
              <w:t xml:space="preserve">исследовать 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>в процессе наблю</w:t>
            </w:r>
            <w:r w:rsidRPr="00674AC5">
              <w:rPr>
                <w:rFonts w:eastAsia="Calibri"/>
                <w:color w:val="000000"/>
                <w:spacing w:val="-3"/>
                <w:sz w:val="20"/>
                <w:szCs w:val="20"/>
                <w:lang w:eastAsia="en-US"/>
              </w:rPr>
              <w:t xml:space="preserve">дений связи жизнедеятельности </w:t>
            </w:r>
            <w:r w:rsidRPr="00674AC5"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  <w:t xml:space="preserve">растений, животных с неживой </w:t>
            </w:r>
            <w:r w:rsidRPr="00674AC5">
              <w:rPr>
                <w:rFonts w:eastAsia="Calibri"/>
                <w:color w:val="000000"/>
                <w:spacing w:val="-7"/>
                <w:sz w:val="20"/>
                <w:szCs w:val="20"/>
                <w:lang w:eastAsia="en-US"/>
              </w:rPr>
              <w:t>природой.</w:t>
            </w:r>
          </w:p>
          <w:p w:rsidR="0072075D" w:rsidRPr="00674AC5" w:rsidRDefault="0072075D" w:rsidP="00674AC5">
            <w:pPr>
              <w:shd w:val="clear" w:color="auto" w:fill="FFFFFF"/>
              <w:ind w:right="7" w:firstLine="245"/>
              <w:rPr>
                <w:rFonts w:eastAsia="Calibri"/>
                <w:color w:val="000000"/>
                <w:spacing w:val="-7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-7"/>
                <w:sz w:val="20"/>
                <w:szCs w:val="20"/>
                <w:lang w:eastAsia="en-US"/>
              </w:rPr>
              <w:t xml:space="preserve">Характеризовать </w:t>
            </w:r>
            <w:r w:rsidRPr="00674AC5">
              <w:rPr>
                <w:rFonts w:eastAsia="Calibri"/>
                <w:color w:val="000000"/>
                <w:spacing w:val="-7"/>
                <w:sz w:val="20"/>
                <w:szCs w:val="20"/>
                <w:lang w:eastAsia="en-US"/>
              </w:rPr>
              <w:t xml:space="preserve">осенние (зимние, весенние) явления в жизни растений и животных, </w:t>
            </w:r>
            <w:r w:rsidRPr="00674AC5">
              <w:rPr>
                <w:rFonts w:eastAsia="Calibri"/>
                <w:b/>
                <w:color w:val="000000"/>
                <w:spacing w:val="-7"/>
                <w:sz w:val="20"/>
                <w:szCs w:val="20"/>
                <w:lang w:eastAsia="en-US"/>
              </w:rPr>
              <w:t>объяснять</w:t>
            </w:r>
            <w:r w:rsidRPr="00674AC5">
              <w:rPr>
                <w:rFonts w:eastAsia="Calibri"/>
                <w:color w:val="000000"/>
                <w:spacing w:val="-7"/>
                <w:sz w:val="20"/>
                <w:szCs w:val="20"/>
                <w:lang w:eastAsia="en-US"/>
              </w:rPr>
              <w:t xml:space="preserve"> их причины.</w:t>
            </w:r>
          </w:p>
          <w:p w:rsidR="0072075D" w:rsidRPr="00674AC5" w:rsidRDefault="0072075D" w:rsidP="00674AC5">
            <w:pPr>
              <w:shd w:val="clear" w:color="auto" w:fill="FFFFFF"/>
              <w:ind w:right="7" w:firstLine="245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Обобщать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>результаты наблюдений за погодой и фенологических наблюдений за жизнью растений и животных в разные времена года,</w:t>
            </w: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 делать выводы.</w:t>
            </w:r>
          </w:p>
          <w:p w:rsidR="0072075D" w:rsidRPr="00674AC5" w:rsidRDefault="0072075D" w:rsidP="00674AC5">
            <w:pPr>
              <w:shd w:val="clear" w:color="auto" w:fill="FFFFFF"/>
              <w:ind w:left="28" w:firstLine="221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8"/>
                <w:sz w:val="20"/>
                <w:szCs w:val="20"/>
                <w:lang w:eastAsia="en-US"/>
              </w:rPr>
              <w:t xml:space="preserve">Наблюдать </w:t>
            </w:r>
            <w:r w:rsidRPr="00674AC5">
              <w:rPr>
                <w:rFonts w:eastAsia="Calibri"/>
                <w:color w:val="000000"/>
                <w:spacing w:val="-8"/>
                <w:sz w:val="20"/>
                <w:szCs w:val="20"/>
                <w:lang w:eastAsia="en-US"/>
              </w:rPr>
              <w:t xml:space="preserve">труд людей родного </w:t>
            </w:r>
            <w:r w:rsidRPr="00674AC5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 xml:space="preserve">края (в процессе экскурсии), </w:t>
            </w: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обсуждать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жизнедеятельность людей в разные времена года, её положительное и отрицательное влияние на природу. </w:t>
            </w:r>
          </w:p>
          <w:p w:rsidR="0072075D" w:rsidRPr="00674AC5" w:rsidRDefault="0072075D" w:rsidP="00674AC5">
            <w:pPr>
              <w:shd w:val="clear" w:color="auto" w:fill="FFFFFF"/>
              <w:ind w:right="7" w:firstLine="245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>Сравнивать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 исторически сложившиеся и современные занятия людей, орудия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lastRenderedPageBreak/>
              <w:t>труда, предметы быта, способы уборки урожая (подготовки к весенним работам), подготовки к зиме.</w:t>
            </w:r>
          </w:p>
          <w:p w:rsidR="0072075D" w:rsidRPr="00674AC5" w:rsidRDefault="0072075D" w:rsidP="00674AC5">
            <w:pPr>
              <w:shd w:val="clear" w:color="auto" w:fill="FFFFFF"/>
              <w:ind w:right="14"/>
              <w:rPr>
                <w:rFonts w:eastAsia="Calibri"/>
                <w:color w:val="000000"/>
                <w:spacing w:val="-5"/>
                <w:sz w:val="16"/>
                <w:szCs w:val="16"/>
                <w:lang w:eastAsia="en-US"/>
              </w:rPr>
            </w:pPr>
          </w:p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Зимние явления в неживой природе.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Растения зимой.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Зима  в жизни животных.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Январь – середина зимы. Зима в жизни наших предков. Тест</w:t>
            </w: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674AC5" w:rsidRPr="00674AC5" w:rsidTr="0072075D">
        <w:trPr>
          <w:jc w:val="center"/>
        </w:trPr>
        <w:tc>
          <w:tcPr>
            <w:tcW w:w="14927" w:type="dxa"/>
            <w:gridSpan w:val="5"/>
          </w:tcPr>
          <w:p w:rsidR="00674AC5" w:rsidRPr="00674AC5" w:rsidRDefault="00674AC5" w:rsidP="00674AC5">
            <w:pPr>
              <w:jc w:val="center"/>
              <w:rPr>
                <w:b/>
              </w:rPr>
            </w:pPr>
            <w:r w:rsidRPr="00674AC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lastRenderedPageBreak/>
              <w:t>Развитие живых организмов  (13 ч)</w:t>
            </w: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Организм человека.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 w:val="restart"/>
          </w:tcPr>
          <w:p w:rsidR="0072075D" w:rsidRPr="00674AC5" w:rsidRDefault="0072075D" w:rsidP="00674AC5">
            <w:pPr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8"/>
                <w:sz w:val="20"/>
                <w:szCs w:val="20"/>
                <w:lang w:eastAsia="en-US"/>
              </w:rPr>
              <w:t xml:space="preserve">Характеризовать </w:t>
            </w:r>
            <w:r w:rsidRPr="00674AC5"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  <w:t>науки, изучающие организм человека и его здоровье.</w:t>
            </w:r>
          </w:p>
          <w:p w:rsidR="0072075D" w:rsidRPr="00674AC5" w:rsidRDefault="0072075D" w:rsidP="00674AC5">
            <w:pPr>
              <w:shd w:val="clear" w:color="auto" w:fill="FFFFFF"/>
              <w:ind w:left="7" w:right="29" w:firstLine="245"/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6"/>
                <w:sz w:val="20"/>
                <w:szCs w:val="20"/>
                <w:lang w:eastAsia="en-US"/>
              </w:rPr>
              <w:t xml:space="preserve">Объяснять </w:t>
            </w:r>
            <w:r w:rsidRPr="00674AC5">
              <w:rPr>
                <w:rFonts w:eastAsia="Calibri"/>
                <w:color w:val="000000"/>
                <w:spacing w:val="6"/>
                <w:sz w:val="20"/>
                <w:szCs w:val="20"/>
                <w:lang w:eastAsia="en-US"/>
              </w:rPr>
              <w:t>необходимость соблюдения правил здорового обра</w:t>
            </w:r>
            <w:r w:rsidRPr="00674AC5"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  <w:t>за жизни,</w:t>
            </w:r>
          </w:p>
          <w:p w:rsidR="0072075D" w:rsidRPr="00674AC5" w:rsidRDefault="0072075D" w:rsidP="00674AC5">
            <w:pPr>
              <w:shd w:val="clear" w:color="auto" w:fill="FFFFFF"/>
              <w:ind w:left="7" w:right="29"/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6"/>
                <w:sz w:val="20"/>
                <w:szCs w:val="20"/>
                <w:lang w:eastAsia="en-US"/>
              </w:rPr>
              <w:t>х</w:t>
            </w:r>
            <w:r w:rsidRPr="00674AC5">
              <w:rPr>
                <w:rFonts w:eastAsia="Calibri"/>
                <w:b/>
                <w:bCs/>
                <w:color w:val="000000"/>
                <w:spacing w:val="8"/>
                <w:sz w:val="20"/>
                <w:szCs w:val="20"/>
                <w:lang w:eastAsia="en-US"/>
              </w:rPr>
              <w:t xml:space="preserve">арактеризовать </w:t>
            </w:r>
            <w:r w:rsidRPr="00674AC5"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  <w:t>зависимость здоровья человека от состояния окружающей среды и уровня культуры его поведения.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8"/>
                <w:sz w:val="20"/>
                <w:szCs w:val="20"/>
                <w:lang w:eastAsia="en-US"/>
              </w:rPr>
              <w:t xml:space="preserve">Объяснять </w:t>
            </w:r>
            <w:r w:rsidRPr="00674AC5"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  <w:t>сходства и различия между человеком и другими млекопитающими.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8"/>
                <w:sz w:val="20"/>
                <w:szCs w:val="20"/>
                <w:lang w:eastAsia="en-US"/>
              </w:rPr>
              <w:t xml:space="preserve">Называть </w:t>
            </w:r>
            <w:r w:rsidRPr="00674AC5"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  <w:t>части тела человека, его внешние и внутренние органы, системы органов.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8"/>
                <w:sz w:val="20"/>
                <w:szCs w:val="20"/>
                <w:lang w:eastAsia="en-US"/>
              </w:rPr>
              <w:t xml:space="preserve">Находить </w:t>
            </w:r>
            <w:r w:rsidRPr="00674AC5"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  <w:t xml:space="preserve">части скелета, определять положение внутренних органов в своём теле. 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8"/>
                <w:sz w:val="20"/>
                <w:szCs w:val="20"/>
                <w:lang w:eastAsia="en-US"/>
              </w:rPr>
              <w:t xml:space="preserve">Характеризовать </w:t>
            </w:r>
            <w:r w:rsidRPr="00674AC5"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  <w:t>(по рисункам-схемам) строение и</w:t>
            </w:r>
            <w:r w:rsidRPr="00674AC5"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  <w:t xml:space="preserve">основные </w:t>
            </w:r>
            <w:r w:rsidRPr="00674AC5"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  <w:t>функции систем органов человека: нервной системы, дыхательной, кровеносной, опорно-двигательной, пищеварительной и выделительной.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8"/>
                <w:sz w:val="20"/>
                <w:szCs w:val="20"/>
                <w:lang w:eastAsia="en-US"/>
              </w:rPr>
              <w:t xml:space="preserve">Характеризовать </w:t>
            </w:r>
            <w:r w:rsidRPr="00674AC5"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  <w:t>(на элементарном уровне и с помощью рисунков-схем)</w:t>
            </w:r>
            <w:r w:rsidRPr="00674AC5">
              <w:rPr>
                <w:rFonts w:eastAsia="Calibri"/>
                <w:bCs/>
                <w:color w:val="000000"/>
                <w:spacing w:val="8"/>
                <w:sz w:val="20"/>
                <w:szCs w:val="20"/>
                <w:lang w:eastAsia="en-US"/>
              </w:rPr>
              <w:t xml:space="preserve"> строение и</w:t>
            </w:r>
            <w:r w:rsidRPr="00674AC5"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  <w:t xml:space="preserve">основные </w:t>
            </w:r>
            <w:r w:rsidRPr="00674AC5"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  <w:t>функции органов чувств: органов зрения, слуха, вкуса, обоняния, осязания.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11"/>
                <w:sz w:val="20"/>
                <w:szCs w:val="20"/>
                <w:lang w:eastAsia="en-US"/>
              </w:rPr>
              <w:t>Проводить самонаблюдения</w:t>
            </w:r>
            <w:r w:rsidRPr="00674AC5"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  <w:t xml:space="preserve"> за работой опорно-двигательного аппарата, за процессами жизнедеятельности внутренних органов и органов чувств.</w:t>
            </w:r>
          </w:p>
          <w:p w:rsidR="0072075D" w:rsidRPr="00674AC5" w:rsidRDefault="0072075D" w:rsidP="00674AC5">
            <w:pPr>
              <w:shd w:val="clear" w:color="auto" w:fill="FFFFFF"/>
              <w:ind w:left="29" w:firstLine="230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7"/>
                <w:sz w:val="20"/>
                <w:szCs w:val="20"/>
                <w:lang w:eastAsia="en-US"/>
              </w:rPr>
              <w:t xml:space="preserve">Измерять </w:t>
            </w:r>
            <w:r w:rsidRPr="00674AC5">
              <w:rPr>
                <w:rFonts w:eastAsia="Calibri"/>
                <w:color w:val="000000"/>
                <w:spacing w:val="-7"/>
                <w:sz w:val="20"/>
                <w:szCs w:val="20"/>
                <w:lang w:eastAsia="en-US"/>
              </w:rPr>
              <w:t xml:space="preserve">температуру тепа, вес 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>и рост человека.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11"/>
                <w:sz w:val="20"/>
                <w:szCs w:val="20"/>
                <w:lang w:eastAsia="en-US"/>
              </w:rPr>
              <w:t xml:space="preserve">Определять </w:t>
            </w:r>
            <w:r w:rsidRPr="00674AC5"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  <w:t>(практически) правильную осанку, наличие плоскостопия, частоту дыхания и пульса в обычных условиях и после нагрузки.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11"/>
                <w:sz w:val="20"/>
                <w:szCs w:val="20"/>
                <w:lang w:eastAsia="en-US"/>
              </w:rPr>
              <w:t xml:space="preserve">Прослеживать </w:t>
            </w:r>
            <w:r w:rsidRPr="00674AC5"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  <w:t>процессы дыхания, пищеварения, кровообращения по рисункам-схемам.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11"/>
                <w:sz w:val="20"/>
                <w:szCs w:val="20"/>
                <w:lang w:eastAsia="en-US"/>
              </w:rPr>
              <w:t xml:space="preserve">Называть </w:t>
            </w:r>
            <w:r w:rsidRPr="00674AC5"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  <w:t xml:space="preserve">вещества, входящиев состав пищи, </w:t>
            </w:r>
            <w:r w:rsidRPr="00674AC5">
              <w:rPr>
                <w:rFonts w:eastAsia="Calibri"/>
                <w:b/>
                <w:color w:val="000000"/>
                <w:spacing w:val="11"/>
                <w:sz w:val="20"/>
                <w:szCs w:val="20"/>
                <w:lang w:eastAsia="en-US"/>
              </w:rPr>
              <w:t>объяснять</w:t>
            </w:r>
            <w:r w:rsidRPr="00674AC5"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  <w:t xml:space="preserve"> значение белков, минеральных солей, жиров и углеводов, витаминов для роста, развития, здоровья организма, </w:t>
            </w:r>
            <w:r w:rsidRPr="00674AC5">
              <w:rPr>
                <w:rFonts w:eastAsia="Calibri"/>
                <w:b/>
                <w:color w:val="000000"/>
                <w:spacing w:val="11"/>
                <w:sz w:val="20"/>
                <w:szCs w:val="20"/>
                <w:lang w:eastAsia="en-US"/>
              </w:rPr>
              <w:t xml:space="preserve">составлять </w:t>
            </w:r>
            <w:r w:rsidRPr="00674AC5"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  <w:t>сбалансированное меню.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11"/>
                <w:sz w:val="20"/>
                <w:szCs w:val="20"/>
                <w:lang w:eastAsia="en-US"/>
              </w:rPr>
              <w:t xml:space="preserve">Исследовать </w:t>
            </w:r>
            <w:r w:rsidRPr="00674AC5"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  <w:t>свойства кожи, работу суставов, остроту зрения, слуха.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11"/>
                <w:sz w:val="20"/>
                <w:szCs w:val="20"/>
                <w:lang w:eastAsia="en-US"/>
              </w:rPr>
              <w:t xml:space="preserve">Обсуждать </w:t>
            </w:r>
            <w:r w:rsidRPr="00674AC5">
              <w:rPr>
                <w:rFonts w:eastAsia="Calibri"/>
                <w:color w:val="000000"/>
                <w:spacing w:val="11"/>
                <w:sz w:val="20"/>
                <w:szCs w:val="20"/>
                <w:lang w:eastAsia="en-US"/>
              </w:rPr>
              <w:t>важность соблюдения правил гигиены систем органов, выполнения мер по укреплению своего здоровья, внимательного и чуткого отношения к людям с нарушением здоровья, своевременного оказания помощи людям, оказавшимся в чрезвычайных ситуациях.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8"/>
                <w:sz w:val="20"/>
                <w:szCs w:val="20"/>
                <w:lang w:eastAsia="en-US"/>
              </w:rPr>
              <w:t xml:space="preserve">Оценивать </w:t>
            </w:r>
            <w:r w:rsidRPr="00674AC5"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  <w:t>потенциально опас</w:t>
            </w:r>
            <w:r w:rsidRPr="00674AC5">
              <w:rPr>
                <w:rFonts w:eastAsia="Calibri"/>
                <w:color w:val="000000"/>
                <w:spacing w:val="5"/>
                <w:sz w:val="20"/>
                <w:szCs w:val="20"/>
                <w:lang w:eastAsia="en-US"/>
              </w:rPr>
              <w:t>ные ситуации для жиз</w:t>
            </w:r>
            <w:r w:rsidRPr="00674AC5">
              <w:rPr>
                <w:rFonts w:eastAsia="Calibri"/>
                <w:color w:val="000000"/>
                <w:spacing w:val="9"/>
                <w:sz w:val="20"/>
                <w:szCs w:val="20"/>
                <w:lang w:eastAsia="en-US"/>
              </w:rPr>
              <w:t>ни и здоровья человека с целью определения правил поведения в природе и обществе.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color w:val="000000"/>
                <w:spacing w:val="1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1"/>
                <w:sz w:val="20"/>
                <w:szCs w:val="20"/>
                <w:lang w:eastAsia="en-US"/>
              </w:rPr>
              <w:t xml:space="preserve">Моделировать </w:t>
            </w:r>
            <w:r w:rsidRPr="00674AC5">
              <w:rPr>
                <w:rFonts w:eastAsia="Calibri"/>
                <w:color w:val="000000"/>
                <w:spacing w:val="1"/>
                <w:sz w:val="20"/>
                <w:szCs w:val="20"/>
                <w:lang w:eastAsia="en-US"/>
              </w:rPr>
              <w:t>в ходе практичес</w:t>
            </w:r>
            <w:r w:rsidRPr="00674AC5"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  <w:t xml:space="preserve">кой работы (совместно </w:t>
            </w:r>
            <w:proofErr w:type="gramStart"/>
            <w:r w:rsidRPr="00674AC5"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  <w:t>с</w:t>
            </w:r>
            <w:proofErr w:type="gramEnd"/>
            <w:r w:rsidRPr="00674AC5">
              <w:rPr>
                <w:rFonts w:eastAsia="Calibri"/>
                <w:color w:val="000000"/>
                <w:spacing w:val="8"/>
                <w:sz w:val="20"/>
                <w:szCs w:val="20"/>
                <w:lang w:eastAsia="en-US"/>
              </w:rPr>
              <w:t xml:space="preserve"> школьным врачом или медсестрой) ситуации по оказанию</w:t>
            </w:r>
            <w:r w:rsidRPr="00674AC5">
              <w:rPr>
                <w:rFonts w:eastAsia="Calibri"/>
                <w:color w:val="000000"/>
                <w:spacing w:val="6"/>
                <w:sz w:val="20"/>
                <w:szCs w:val="20"/>
                <w:lang w:eastAsia="en-US"/>
              </w:rPr>
              <w:t xml:space="preserve"> первой </w:t>
            </w:r>
            <w:r w:rsidRPr="00674AC5">
              <w:rPr>
                <w:rFonts w:eastAsia="Calibri"/>
                <w:color w:val="000000"/>
                <w:spacing w:val="1"/>
                <w:sz w:val="20"/>
                <w:szCs w:val="20"/>
                <w:lang w:eastAsia="en-US"/>
              </w:rPr>
              <w:t>помощи при несчастных случаях.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1"/>
                <w:sz w:val="20"/>
                <w:szCs w:val="20"/>
                <w:lang w:eastAsia="en-US"/>
              </w:rPr>
              <w:t>Проводить наблюдения, выполнять опыты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согласно составленному плану, а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lastRenderedPageBreak/>
              <w:t>также по инструкциям учителя или данным в учебнике, в рабочей тетради.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Рассматривать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>иллюстрации (рисунки, фотографии, схемы), извлекая нужную информацию (по заданию учителя).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Составлять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>краткиесообщенияпо результатам проведённых наблюдений и опытов.</w:t>
            </w:r>
          </w:p>
          <w:p w:rsidR="0072075D" w:rsidRPr="00674AC5" w:rsidRDefault="0072075D" w:rsidP="00674AC5">
            <w:pPr>
              <w:shd w:val="clear" w:color="auto" w:fill="FFFFFF"/>
              <w:ind w:right="14" w:firstLine="230"/>
              <w:rPr>
                <w:rFonts w:eastAsia="Calibri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 xml:space="preserve">Соблюдать 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>правила личной гигиены и меры предосторожности по сохранению своего здоровья и здоровья окружающих.</w:t>
            </w:r>
          </w:p>
          <w:p w:rsidR="0072075D" w:rsidRPr="00674AC5" w:rsidRDefault="0072075D" w:rsidP="00674AC5">
            <w:pPr>
              <w:jc w:val="center"/>
            </w:pP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>Выделять научную информацию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 в научно-популярных текстах, данную в нестандартном виде, </w:t>
            </w:r>
            <w:r w:rsidRPr="00674AC5">
              <w:rPr>
                <w:rFonts w:eastAsia="Calibri"/>
                <w:b/>
                <w:sz w:val="20"/>
                <w:szCs w:val="20"/>
                <w:lang w:eastAsia="en-US"/>
              </w:rPr>
              <w:t>представлять</w:t>
            </w:r>
            <w:r w:rsidRPr="00674AC5">
              <w:rPr>
                <w:rFonts w:eastAsia="Calibri"/>
                <w:sz w:val="20"/>
                <w:szCs w:val="20"/>
                <w:lang w:eastAsia="en-US"/>
              </w:rPr>
              <w:t xml:space="preserve"> полученную информацию в разной форме (текст, рисунок, схема, диалог, ролевая игра, и др.).</w:t>
            </w: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 Скелет - надежная опора и защита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Мышцы и их значение. 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Развитие мышц.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Органы дыхания. Предупреждение их заболевания. Вред курения.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Кровеносная система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Удивительная жидкость – кровь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Питание и органы пищеварения. Как питались наши предки.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Очистка организма, органы выделения.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Нервная система и ее роль в организме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Органы зрения и слуха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Органы обоняния, вкуса, осязания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Как лечились наши предки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Здоровый образ жизни.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Проверочная работа №4</w:t>
            </w: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674AC5" w:rsidRPr="00674AC5" w:rsidTr="0072075D">
        <w:trPr>
          <w:jc w:val="center"/>
        </w:trPr>
        <w:tc>
          <w:tcPr>
            <w:tcW w:w="14927" w:type="dxa"/>
            <w:gridSpan w:val="5"/>
          </w:tcPr>
          <w:p w:rsidR="00674AC5" w:rsidRPr="00674AC5" w:rsidRDefault="00674AC5" w:rsidP="00674AC5">
            <w:pPr>
              <w:jc w:val="center"/>
              <w:rPr>
                <w:b/>
              </w:rPr>
            </w:pPr>
            <w:r w:rsidRPr="00674AC5">
              <w:rPr>
                <w:b/>
                <w:sz w:val="22"/>
                <w:szCs w:val="22"/>
              </w:rPr>
              <w:lastRenderedPageBreak/>
              <w:t xml:space="preserve">Навстречу весне </w:t>
            </w:r>
            <w:proofErr w:type="gramStart"/>
            <w:r w:rsidRPr="00674AC5">
              <w:rPr>
                <w:b/>
                <w:sz w:val="22"/>
                <w:szCs w:val="22"/>
              </w:rPr>
              <w:t xml:space="preserve">( </w:t>
            </w:r>
            <w:proofErr w:type="gramEnd"/>
            <w:r w:rsidRPr="00674AC5">
              <w:rPr>
                <w:b/>
                <w:sz w:val="22"/>
                <w:szCs w:val="22"/>
              </w:rPr>
              <w:t>12 ч)</w:t>
            </w: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Весна- утро года.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 Как на Руси провожали зиму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 w:val="restart"/>
          </w:tcPr>
          <w:p w:rsidR="0072075D" w:rsidRPr="00674AC5" w:rsidRDefault="0072075D" w:rsidP="00674AC5">
            <w:pPr>
              <w:shd w:val="clear" w:color="auto" w:fill="FFFFFF"/>
              <w:ind w:right="14"/>
              <w:rPr>
                <w:rFonts w:eastAsia="Calibri"/>
                <w:color w:val="000000"/>
                <w:spacing w:val="-5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Рассказывать 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 xml:space="preserve">о роли животных </w:t>
            </w:r>
            <w:r w:rsidRPr="00674AC5">
              <w:rPr>
                <w:rFonts w:eastAsia="Calibri"/>
                <w:color w:val="000000"/>
                <w:spacing w:val="-3"/>
                <w:sz w:val="20"/>
                <w:szCs w:val="20"/>
                <w:lang w:eastAsia="en-US"/>
              </w:rPr>
              <w:t xml:space="preserve">в природе и жизни людей, </w:t>
            </w:r>
            <w:r w:rsidRPr="00674AC5">
              <w:rPr>
                <w:rFonts w:eastAsia="Calibri"/>
                <w:b/>
                <w:color w:val="000000"/>
                <w:spacing w:val="-5"/>
                <w:sz w:val="20"/>
                <w:szCs w:val="20"/>
                <w:lang w:eastAsia="en-US"/>
              </w:rPr>
              <w:t>с</w:t>
            </w:r>
            <w:r w:rsidRPr="00674AC5">
              <w:rPr>
                <w:rFonts w:eastAsia="Calibri"/>
                <w:b/>
                <w:bCs/>
                <w:color w:val="000000"/>
                <w:spacing w:val="1"/>
                <w:sz w:val="20"/>
                <w:szCs w:val="20"/>
                <w:lang w:eastAsia="en-US"/>
              </w:rPr>
              <w:t xml:space="preserve">равнивать </w:t>
            </w:r>
            <w:r w:rsidRPr="00674AC5">
              <w:rPr>
                <w:rFonts w:eastAsia="Calibri"/>
                <w:color w:val="000000"/>
                <w:spacing w:val="1"/>
                <w:sz w:val="20"/>
                <w:szCs w:val="20"/>
                <w:lang w:eastAsia="en-US"/>
              </w:rPr>
              <w:t>внешний  вид,  ха</w:t>
            </w:r>
            <w:r w:rsidRPr="00674AC5">
              <w:rPr>
                <w:rFonts w:eastAsia="Calibri"/>
                <w:color w:val="000000"/>
                <w:spacing w:val="-6"/>
                <w:sz w:val="20"/>
                <w:szCs w:val="20"/>
                <w:lang w:eastAsia="en-US"/>
              </w:rPr>
              <w:t>рактерные особенности представи</w:t>
            </w:r>
            <w:r w:rsidRPr="00674AC5">
              <w:rPr>
                <w:rFonts w:eastAsia="Calibri"/>
                <w:color w:val="000000"/>
                <w:sz w:val="20"/>
                <w:szCs w:val="20"/>
                <w:lang w:eastAsia="en-US"/>
              </w:rPr>
              <w:t>телей насекомых, рыб, птиц, зве</w:t>
            </w:r>
            <w:r w:rsidRPr="00674AC5">
              <w:rPr>
                <w:rFonts w:eastAsia="Calibri"/>
                <w:color w:val="000000"/>
                <w:spacing w:val="-5"/>
                <w:sz w:val="20"/>
                <w:szCs w:val="20"/>
                <w:lang w:eastAsia="en-US"/>
              </w:rPr>
              <w:t xml:space="preserve">рей, </w:t>
            </w:r>
            <w:r w:rsidRPr="00674AC5">
              <w:rPr>
                <w:rFonts w:eastAsia="Calibri"/>
                <w:b/>
                <w:color w:val="000000"/>
                <w:spacing w:val="-5"/>
                <w:sz w:val="20"/>
                <w:szCs w:val="20"/>
                <w:lang w:eastAsia="en-US"/>
              </w:rPr>
              <w:t>ха</w:t>
            </w:r>
            <w:r w:rsidRPr="00674AC5">
              <w:rPr>
                <w:rFonts w:eastAsia="Calibri"/>
                <w:b/>
                <w:bCs/>
                <w:color w:val="000000"/>
                <w:spacing w:val="-1"/>
                <w:sz w:val="20"/>
                <w:szCs w:val="20"/>
                <w:lang w:eastAsia="en-US"/>
              </w:rPr>
              <w:t xml:space="preserve">рактеризовать </w:t>
            </w:r>
            <w:r w:rsidRPr="00674AC5"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  <w:t>способы  питания, размножения; условия, не</w:t>
            </w:r>
            <w:r w:rsidRPr="00674AC5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 xml:space="preserve">обходимые для жизни и развития разных групп животных. </w:t>
            </w:r>
          </w:p>
          <w:p w:rsidR="0072075D" w:rsidRPr="00674AC5" w:rsidRDefault="0072075D" w:rsidP="00674AC5">
            <w:pPr>
              <w:shd w:val="clear" w:color="auto" w:fill="FFFFFF"/>
              <w:ind w:left="22" w:right="7" w:firstLine="245"/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Называть 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стадии развития разных групп животных, </w:t>
            </w: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прослеживать и сравнивать 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>(по рисункам-схемам) стадии развития птиц, насекомых, земноводных и рыб.</w:t>
            </w:r>
          </w:p>
          <w:p w:rsidR="0072075D" w:rsidRPr="00674AC5" w:rsidRDefault="0072075D" w:rsidP="00674AC5">
            <w:pPr>
              <w:shd w:val="clear" w:color="auto" w:fill="FFFFFF"/>
              <w:ind w:left="7" w:right="14" w:firstLine="230"/>
              <w:rPr>
                <w:rFonts w:eastAsia="Calibri"/>
                <w:color w:val="000000"/>
                <w:spacing w:val="-9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2"/>
                <w:sz w:val="20"/>
                <w:szCs w:val="20"/>
                <w:lang w:eastAsia="en-US"/>
              </w:rPr>
              <w:t xml:space="preserve">Рассказывать </w:t>
            </w:r>
            <w:r w:rsidRPr="00674AC5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 xml:space="preserve">о роли растений </w:t>
            </w:r>
            <w:r w:rsidRPr="00674AC5">
              <w:rPr>
                <w:rFonts w:eastAsia="Calibri"/>
                <w:color w:val="000000"/>
                <w:spacing w:val="1"/>
                <w:sz w:val="20"/>
                <w:szCs w:val="20"/>
                <w:lang w:eastAsia="en-US"/>
              </w:rPr>
              <w:t xml:space="preserve">в природе и жизни людей, </w:t>
            </w: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характеризовать </w:t>
            </w:r>
            <w:r w:rsidRPr="00674AC5">
              <w:rPr>
                <w:rFonts w:eastAsia="Calibri"/>
                <w:color w:val="000000"/>
                <w:sz w:val="20"/>
                <w:szCs w:val="20"/>
                <w:lang w:eastAsia="en-US"/>
              </w:rPr>
              <w:t>условия, не</w:t>
            </w:r>
            <w:r w:rsidRPr="00674AC5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обходимые для жизни и развития растений,  </w:t>
            </w:r>
            <w:r w:rsidRPr="00674AC5">
              <w:rPr>
                <w:rFonts w:eastAsia="Calibri"/>
                <w:b/>
                <w:color w:val="000000"/>
                <w:spacing w:val="1"/>
                <w:sz w:val="20"/>
                <w:szCs w:val="20"/>
                <w:lang w:eastAsia="en-US"/>
              </w:rPr>
              <w:t>пр</w:t>
            </w:r>
            <w:r w:rsidRPr="00674AC5">
              <w:rPr>
                <w:rFonts w:eastAsia="Calibri"/>
                <w:b/>
                <w:bCs/>
                <w:color w:val="000000"/>
                <w:spacing w:val="-2"/>
                <w:sz w:val="20"/>
                <w:szCs w:val="20"/>
                <w:lang w:eastAsia="en-US"/>
              </w:rPr>
              <w:t xml:space="preserve">иводить примеры </w:t>
            </w:r>
            <w:r w:rsidRPr="00674AC5">
              <w:rPr>
                <w:rFonts w:eastAsia="Calibri"/>
                <w:bCs/>
                <w:color w:val="000000"/>
                <w:spacing w:val="-2"/>
                <w:sz w:val="20"/>
                <w:szCs w:val="20"/>
                <w:lang w:eastAsia="en-US"/>
              </w:rPr>
              <w:t xml:space="preserve">разных групп растений, </w:t>
            </w:r>
            <w:r w:rsidRPr="00674AC5">
              <w:rPr>
                <w:rFonts w:eastAsia="Calibri"/>
                <w:b/>
                <w:bCs/>
                <w:color w:val="000000"/>
                <w:spacing w:val="-2"/>
                <w:sz w:val="20"/>
                <w:szCs w:val="20"/>
                <w:lang w:eastAsia="en-US"/>
              </w:rPr>
              <w:t>называть</w:t>
            </w:r>
            <w:r w:rsidRPr="00674AC5">
              <w:rPr>
                <w:rFonts w:eastAsia="Calibri"/>
                <w:bCs/>
                <w:color w:val="000000"/>
                <w:spacing w:val="-2"/>
                <w:sz w:val="20"/>
                <w:szCs w:val="20"/>
                <w:lang w:eastAsia="en-US"/>
              </w:rPr>
              <w:t xml:space="preserve"> их существенные признаки, </w:t>
            </w:r>
            <w:r w:rsidRPr="00674AC5">
              <w:rPr>
                <w:rFonts w:eastAsia="Calibri"/>
                <w:b/>
                <w:bCs/>
                <w:color w:val="000000"/>
                <w:spacing w:val="-2"/>
                <w:sz w:val="20"/>
                <w:szCs w:val="20"/>
                <w:lang w:eastAsia="en-US"/>
              </w:rPr>
              <w:t xml:space="preserve">различать </w:t>
            </w:r>
            <w:r w:rsidRPr="00674AC5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 xml:space="preserve">хвойные </w:t>
            </w:r>
            <w:r w:rsidRPr="00674AC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и цветковые растения, выделять </w:t>
            </w:r>
            <w:r w:rsidRPr="00674AC5">
              <w:rPr>
                <w:rFonts w:eastAsia="Calibri"/>
                <w:color w:val="000000"/>
                <w:spacing w:val="-5"/>
                <w:sz w:val="20"/>
                <w:szCs w:val="20"/>
                <w:lang w:eastAsia="en-US"/>
              </w:rPr>
              <w:t xml:space="preserve">их отличительные признаки </w:t>
            </w:r>
            <w:r w:rsidRPr="00674AC5">
              <w:rPr>
                <w:rFonts w:eastAsia="Calibri"/>
                <w:color w:val="000000"/>
                <w:spacing w:val="6"/>
                <w:sz w:val="20"/>
                <w:szCs w:val="20"/>
                <w:lang w:eastAsia="en-US"/>
              </w:rPr>
              <w:t>(по иллюстрациям и на</w:t>
            </w:r>
            <w:r w:rsidRPr="00674AC5">
              <w:rPr>
                <w:rFonts w:eastAsia="Calibri"/>
                <w:color w:val="000000"/>
                <w:spacing w:val="-5"/>
                <w:sz w:val="20"/>
                <w:szCs w:val="20"/>
                <w:lang w:eastAsia="en-US"/>
              </w:rPr>
              <w:t xml:space="preserve"> примере своей </w:t>
            </w:r>
            <w:r w:rsidRPr="00674AC5">
              <w:rPr>
                <w:rFonts w:eastAsia="Calibri"/>
                <w:color w:val="000000"/>
                <w:spacing w:val="-9"/>
                <w:sz w:val="20"/>
                <w:szCs w:val="20"/>
                <w:lang w:eastAsia="en-US"/>
              </w:rPr>
              <w:t>местности).</w:t>
            </w:r>
          </w:p>
          <w:p w:rsidR="0072075D" w:rsidRPr="00674AC5" w:rsidRDefault="0072075D" w:rsidP="00674AC5">
            <w:pPr>
              <w:shd w:val="clear" w:color="auto" w:fill="FFFFFF"/>
              <w:ind w:left="7" w:right="14" w:firstLine="230"/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</w:pPr>
            <w:proofErr w:type="gramStart"/>
            <w:r w:rsidRPr="00674AC5">
              <w:rPr>
                <w:rFonts w:eastAsia="Calibri"/>
                <w:b/>
                <w:color w:val="000000"/>
                <w:spacing w:val="-10"/>
                <w:sz w:val="20"/>
                <w:szCs w:val="20"/>
                <w:lang w:eastAsia="en-US"/>
              </w:rPr>
              <w:t>Объяснять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  значение слов: дикорастущее растение, культурное,  лекарственное; светолюбивое растение, теневыносливое, влаголюбивое, засухоустойчивое; однолетнее растение и  многолетнее.</w:t>
            </w:r>
            <w:proofErr w:type="gramEnd"/>
          </w:p>
          <w:p w:rsidR="0072075D" w:rsidRPr="00674AC5" w:rsidRDefault="0072075D" w:rsidP="00674AC5">
            <w:pPr>
              <w:shd w:val="clear" w:color="auto" w:fill="FFFFFF"/>
              <w:ind w:left="7" w:right="7" w:firstLine="230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Различать </w:t>
            </w:r>
            <w:r w:rsidRPr="00674AC5">
              <w:rPr>
                <w:rFonts w:eastAsia="Calibri"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органы 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 xml:space="preserve">цветкового </w:t>
            </w:r>
            <w:r w:rsidRPr="00674AC5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растения, </w:t>
            </w:r>
            <w:r w:rsidRPr="00674AC5">
              <w:rPr>
                <w:rFonts w:eastAsia="Calibri"/>
                <w:b/>
                <w:color w:val="000000"/>
                <w:spacing w:val="-12"/>
                <w:sz w:val="20"/>
                <w:szCs w:val="20"/>
                <w:lang w:eastAsia="en-US"/>
              </w:rPr>
              <w:t>сравнивать</w:t>
            </w:r>
            <w:r w:rsidRPr="00674AC5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их внешний вид и особенности  строения (по иллюстрациям и гербариям).</w:t>
            </w:r>
          </w:p>
          <w:p w:rsidR="0072075D" w:rsidRPr="00674AC5" w:rsidRDefault="0072075D" w:rsidP="00674AC5">
            <w:pPr>
              <w:shd w:val="clear" w:color="auto" w:fill="FFFFFF"/>
              <w:ind w:left="7" w:right="7" w:firstLine="230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Наблюдать </w:t>
            </w:r>
            <w:r w:rsidRPr="00674AC5">
              <w:rPr>
                <w:rFonts w:eastAsia="Calibri"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демонстрационные опыты по выявлению состава семян, </w:t>
            </w:r>
            <w:r w:rsidRPr="00674AC5">
              <w:rPr>
                <w:rFonts w:eastAsia="Calibri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>самостоятельно</w:t>
            </w:r>
            <w:r w:rsidRPr="00674AC5">
              <w:rPr>
                <w:rFonts w:eastAsia="Calibri"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 опытным путём определять условия, необходимые для прорастания семени (фасоли, гороха, кабачка или другого растения).</w:t>
            </w:r>
          </w:p>
          <w:p w:rsidR="0072075D" w:rsidRPr="00674AC5" w:rsidRDefault="0072075D" w:rsidP="00674AC5">
            <w:pPr>
              <w:shd w:val="clear" w:color="auto" w:fill="FFFFFF"/>
              <w:ind w:left="7" w:right="7" w:firstLine="230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-12"/>
                <w:sz w:val="20"/>
                <w:szCs w:val="20"/>
                <w:lang w:eastAsia="en-US"/>
              </w:rPr>
              <w:t>Характеризовать</w:t>
            </w:r>
            <w:r w:rsidRPr="00674AC5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 способы размножения  растений, </w:t>
            </w:r>
            <w:r w:rsidRPr="00674AC5">
              <w:rPr>
                <w:rFonts w:eastAsia="Calibri"/>
                <w:b/>
                <w:color w:val="000000"/>
                <w:spacing w:val="-12"/>
                <w:sz w:val="20"/>
                <w:szCs w:val="20"/>
                <w:lang w:eastAsia="en-US"/>
              </w:rPr>
              <w:t>описывать</w:t>
            </w:r>
            <w:r w:rsidRPr="00674AC5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 xml:space="preserve"> последовательность развития цветкового растения из семени (по рисунку-схеме).</w:t>
            </w:r>
          </w:p>
          <w:p w:rsidR="0072075D" w:rsidRPr="00674AC5" w:rsidRDefault="0072075D" w:rsidP="00674AC5">
            <w:pPr>
              <w:shd w:val="clear" w:color="auto" w:fill="FFFFFF"/>
              <w:ind w:left="7" w:right="7" w:firstLine="230"/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Прослеживать </w:t>
            </w:r>
            <w:r w:rsidRPr="00674AC5">
              <w:rPr>
                <w:rFonts w:eastAsia="Calibri"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(опытным путём) развитие растения из семени, </w:t>
            </w:r>
            <w:r w:rsidRPr="00674AC5">
              <w:rPr>
                <w:rFonts w:eastAsia="Calibri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выращивать 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 xml:space="preserve">растения в группе </w:t>
            </w:r>
            <w:r w:rsidRPr="00674AC5"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  <w:t xml:space="preserve">(из семян, стеблевых черенков, листа). </w:t>
            </w:r>
          </w:p>
          <w:p w:rsidR="0072075D" w:rsidRPr="00674AC5" w:rsidRDefault="0072075D" w:rsidP="00674AC5">
            <w:pPr>
              <w:shd w:val="clear" w:color="auto" w:fill="FFFFFF"/>
              <w:ind w:left="7" w:right="7" w:firstLine="230"/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Обсуждать </w:t>
            </w:r>
            <w:r w:rsidRPr="00674AC5">
              <w:rPr>
                <w:rFonts w:eastAsia="Calibri"/>
                <w:bCs/>
                <w:color w:val="000000"/>
                <w:spacing w:val="-4"/>
                <w:sz w:val="20"/>
                <w:szCs w:val="20"/>
                <w:lang w:eastAsia="en-US"/>
              </w:rPr>
              <w:t>экологически грамотное поведение в природе,</w:t>
            </w:r>
            <w:r w:rsidRPr="00674AC5">
              <w:rPr>
                <w:rFonts w:eastAsia="Calibri"/>
                <w:b/>
                <w:color w:val="000000"/>
                <w:spacing w:val="-10"/>
                <w:sz w:val="20"/>
                <w:szCs w:val="20"/>
                <w:lang w:eastAsia="en-US"/>
              </w:rPr>
              <w:t>участвовать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 в природоохранных мероприятиях, </w:t>
            </w:r>
            <w:r w:rsidRPr="00674AC5">
              <w:rPr>
                <w:rFonts w:eastAsia="Calibri"/>
                <w:b/>
                <w:color w:val="000000"/>
                <w:spacing w:val="-10"/>
                <w:sz w:val="20"/>
                <w:szCs w:val="20"/>
                <w:lang w:eastAsia="en-US"/>
              </w:rPr>
              <w:t>рисовать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 природоохранные знаки,  плакаты.</w:t>
            </w:r>
          </w:p>
          <w:p w:rsidR="0072075D" w:rsidRPr="00674AC5" w:rsidRDefault="0072075D" w:rsidP="00674AC5">
            <w:pPr>
              <w:shd w:val="clear" w:color="auto" w:fill="FFFFFF"/>
              <w:ind w:left="7" w:right="7" w:firstLine="230"/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-10"/>
                <w:sz w:val="20"/>
                <w:szCs w:val="20"/>
                <w:lang w:eastAsia="en-US"/>
              </w:rPr>
              <w:t>Составлять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  тематический словарь  понятий с объяснением их значения</w:t>
            </w:r>
            <w:proofErr w:type="gramStart"/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>..</w:t>
            </w:r>
            <w:proofErr w:type="gramEnd"/>
          </w:p>
          <w:p w:rsidR="0072075D" w:rsidRPr="00674AC5" w:rsidRDefault="0072075D" w:rsidP="00674AC5">
            <w:pPr>
              <w:shd w:val="clear" w:color="auto" w:fill="FFFFFF"/>
              <w:ind w:left="7" w:right="7" w:firstLine="230"/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-10"/>
                <w:sz w:val="20"/>
                <w:szCs w:val="20"/>
                <w:lang w:eastAsia="en-US"/>
              </w:rPr>
              <w:t>Готовить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  устные или письменные сообщения по заданной  (или выбранной) теме с использованием иллюстративного материала или демонстраций простых опытов.</w:t>
            </w:r>
          </w:p>
          <w:p w:rsidR="0072075D" w:rsidRPr="00674AC5" w:rsidRDefault="0072075D" w:rsidP="00674AC5">
            <w:pPr>
              <w:shd w:val="clear" w:color="auto" w:fill="FFFFFF"/>
              <w:ind w:left="7" w:right="7" w:firstLine="230"/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-10"/>
                <w:sz w:val="20"/>
                <w:szCs w:val="20"/>
                <w:lang w:eastAsia="en-US"/>
              </w:rPr>
              <w:t>Пересказывать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 небольшие отрывки учебного текста с опорой на иллюстрации, рисунки-схемы, </w:t>
            </w:r>
            <w:r w:rsidRPr="00674AC5">
              <w:rPr>
                <w:rFonts w:eastAsia="Calibri"/>
                <w:b/>
                <w:color w:val="000000"/>
                <w:spacing w:val="-10"/>
                <w:sz w:val="20"/>
                <w:szCs w:val="20"/>
                <w:lang w:eastAsia="en-US"/>
              </w:rPr>
              <w:t>восстанавливать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 учебный текст (в рабочей тетради) с использованием предложенных слов.</w:t>
            </w:r>
          </w:p>
          <w:p w:rsidR="0072075D" w:rsidRPr="00674AC5" w:rsidRDefault="0072075D" w:rsidP="00674AC5">
            <w:pPr>
              <w:shd w:val="clear" w:color="auto" w:fill="FFFFFF"/>
              <w:ind w:left="22" w:right="7" w:firstLine="245"/>
              <w:rPr>
                <w:rFonts w:eastAsia="Calibri"/>
                <w:color w:val="000000"/>
                <w:spacing w:val="-6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Извлекать </w:t>
            </w:r>
            <w:r w:rsidRPr="00674AC5">
              <w:rPr>
                <w:rFonts w:eastAsia="Calibri"/>
                <w:color w:val="000000"/>
                <w:spacing w:val="-3"/>
                <w:sz w:val="20"/>
                <w:szCs w:val="20"/>
                <w:lang w:eastAsia="en-US"/>
              </w:rPr>
              <w:t>(по заданию учите</w:t>
            </w:r>
            <w:r w:rsidRPr="00674AC5">
              <w:rPr>
                <w:rFonts w:eastAsia="Calibri"/>
                <w:color w:val="000000"/>
                <w:spacing w:val="-5"/>
                <w:sz w:val="20"/>
                <w:szCs w:val="20"/>
                <w:lang w:eastAsia="en-US"/>
              </w:rPr>
              <w:t xml:space="preserve">ля) необходимую информацию из </w:t>
            </w:r>
            <w:r w:rsidRPr="00674AC5">
              <w:rPr>
                <w:rFonts w:eastAsia="Calibri"/>
                <w:color w:val="000000"/>
                <w:spacing w:val="-6"/>
                <w:sz w:val="20"/>
                <w:szCs w:val="20"/>
                <w:lang w:eastAsia="en-US"/>
              </w:rPr>
              <w:t xml:space="preserve">учебника и </w:t>
            </w:r>
            <w:r w:rsidRPr="00674AC5">
              <w:rPr>
                <w:rFonts w:eastAsia="Calibri"/>
                <w:color w:val="000000"/>
                <w:spacing w:val="-6"/>
                <w:sz w:val="20"/>
                <w:szCs w:val="20"/>
                <w:lang w:eastAsia="en-US"/>
              </w:rPr>
              <w:lastRenderedPageBreak/>
              <w:t>дополнительных источ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>ников знаний (словарей, энцикло</w:t>
            </w:r>
            <w:r w:rsidRPr="00674AC5">
              <w:rPr>
                <w:rFonts w:eastAsia="Calibri"/>
                <w:color w:val="000000"/>
                <w:spacing w:val="-3"/>
                <w:sz w:val="20"/>
                <w:szCs w:val="20"/>
                <w:lang w:eastAsia="en-US"/>
              </w:rPr>
              <w:t xml:space="preserve">педий, справочников, из Интернета) о растениях 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 xml:space="preserve">и животных своего региона и </w:t>
            </w:r>
            <w:r w:rsidRPr="00674AC5">
              <w:rPr>
                <w:rFonts w:eastAsia="Calibri"/>
                <w:b/>
                <w:color w:val="000000"/>
                <w:spacing w:val="-4"/>
                <w:sz w:val="20"/>
                <w:szCs w:val="20"/>
                <w:lang w:eastAsia="en-US"/>
              </w:rPr>
              <w:t>об</w:t>
            </w:r>
            <w:r w:rsidRPr="00674AC5">
              <w:rPr>
                <w:rFonts w:eastAsia="Calibri"/>
                <w:b/>
                <w:color w:val="000000"/>
                <w:spacing w:val="-6"/>
                <w:sz w:val="20"/>
                <w:szCs w:val="20"/>
                <w:lang w:eastAsia="en-US"/>
              </w:rPr>
              <w:t>суждать</w:t>
            </w:r>
            <w:r w:rsidRPr="00674AC5">
              <w:rPr>
                <w:rFonts w:eastAsia="Calibri"/>
                <w:color w:val="000000"/>
                <w:spacing w:val="-6"/>
                <w:sz w:val="20"/>
                <w:szCs w:val="20"/>
                <w:lang w:eastAsia="en-US"/>
              </w:rPr>
              <w:t xml:space="preserve"> полученные сведения.</w:t>
            </w:r>
          </w:p>
          <w:p w:rsidR="0072075D" w:rsidRPr="00674AC5" w:rsidRDefault="0072075D" w:rsidP="00674AC5">
            <w:pPr>
              <w:shd w:val="clear" w:color="auto" w:fill="FFFFFF"/>
              <w:ind w:left="22" w:right="7" w:firstLine="245"/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-10"/>
                <w:sz w:val="20"/>
                <w:szCs w:val="20"/>
                <w:lang w:eastAsia="en-US"/>
              </w:rPr>
              <w:t>Сотрудничать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  при проведении исследований (участвовать в обсуждении задач исследования, подборе оборудования,  планировании хода эксперимента, обобщении полученных результатов и формулировании вывода).</w:t>
            </w:r>
          </w:p>
          <w:p w:rsidR="0072075D" w:rsidRPr="00674AC5" w:rsidRDefault="0072075D" w:rsidP="00674AC5">
            <w:pPr>
              <w:jc w:val="center"/>
            </w:pPr>
            <w:r w:rsidRPr="00674AC5">
              <w:rPr>
                <w:rFonts w:eastAsia="Calibri"/>
                <w:b/>
                <w:color w:val="000000"/>
                <w:spacing w:val="-10"/>
                <w:sz w:val="20"/>
                <w:szCs w:val="20"/>
                <w:lang w:eastAsia="en-US"/>
              </w:rPr>
              <w:t>Пользоваться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  рисунками, схемами, диаграммами для получения (и фиксации) информации.</w:t>
            </w: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Размножение  животных.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 Развитие птиц.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Развитие рыб и земноводных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Стадии развития насекомых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Развитие цветковых растений</w:t>
            </w:r>
          </w:p>
          <w:p w:rsidR="0072075D" w:rsidRPr="00674AC5" w:rsidRDefault="0072075D" w:rsidP="007106D9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Корни и стебли растений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Листья растений, их роль в жизни растений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Цветок и плод растения. </w:t>
            </w:r>
          </w:p>
          <w:p w:rsidR="0072075D" w:rsidRPr="00674AC5" w:rsidRDefault="0072075D" w:rsidP="007106D9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Способы размножения растений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Весенние изменения в жизни растений и животных.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Экскурсия. Наблюдение весенних изменений в природе  и в жизни </w:t>
            </w:r>
            <w:r w:rsidRPr="00674AC5">
              <w:rPr>
                <w:rFonts w:eastAsia="Calibri"/>
                <w:lang w:eastAsia="en-US"/>
              </w:rPr>
              <w:lastRenderedPageBreak/>
              <w:t xml:space="preserve">людей. 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Обобщающий урок.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 Проверочная работа №5</w:t>
            </w: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674AC5" w:rsidRPr="00674AC5" w:rsidTr="0072075D">
        <w:trPr>
          <w:jc w:val="center"/>
        </w:trPr>
        <w:tc>
          <w:tcPr>
            <w:tcW w:w="14927" w:type="dxa"/>
            <w:gridSpan w:val="5"/>
          </w:tcPr>
          <w:p w:rsidR="00674AC5" w:rsidRPr="00674AC5" w:rsidRDefault="00674AC5" w:rsidP="00674AC5">
            <w:pPr>
              <w:jc w:val="center"/>
              <w:rPr>
                <w:b/>
              </w:rPr>
            </w:pPr>
            <w:r w:rsidRPr="00674AC5">
              <w:rPr>
                <w:b/>
                <w:sz w:val="22"/>
                <w:szCs w:val="22"/>
              </w:rPr>
              <w:t>Как жили наши предки (12 ч)</w:t>
            </w: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История вокруг тебя.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 w:val="restart"/>
          </w:tcPr>
          <w:p w:rsidR="0072075D" w:rsidRPr="00674AC5" w:rsidRDefault="0072075D" w:rsidP="00674AC5">
            <w:pPr>
              <w:shd w:val="clear" w:color="auto" w:fill="FFFFFF"/>
              <w:ind w:right="14"/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>Объяснять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>, что изучает наука история, какие исторические источники относятся к вещественным, письменным, устным источникам знаний о прошлом.</w:t>
            </w:r>
          </w:p>
          <w:p w:rsidR="0072075D" w:rsidRPr="00674AC5" w:rsidRDefault="0072075D" w:rsidP="00674AC5">
            <w:pPr>
              <w:shd w:val="clear" w:color="auto" w:fill="FFFFFF"/>
              <w:ind w:left="14" w:right="14" w:firstLine="230"/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Пересказывать 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>(по учебному тексту и иллюстрациям), какое значение имела природа в жизни наших предков, чему они поклонялись, во что веровали.</w:t>
            </w:r>
          </w:p>
          <w:p w:rsidR="0072075D" w:rsidRPr="00674AC5" w:rsidRDefault="0072075D" w:rsidP="00674AC5">
            <w:pPr>
              <w:shd w:val="clear" w:color="auto" w:fill="FFFFFF"/>
              <w:ind w:left="7" w:right="7" w:firstLine="230"/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-10"/>
                <w:sz w:val="20"/>
                <w:szCs w:val="20"/>
                <w:lang w:eastAsia="en-US"/>
              </w:rPr>
              <w:t xml:space="preserve">Собирать 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 краеведческий  материал  о старинных жилищах, быте и культуре народов, населяющих родной город </w:t>
            </w:r>
            <w:proofErr w:type="gramStart"/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село), </w:t>
            </w:r>
            <w:r w:rsidRPr="00674AC5">
              <w:rPr>
                <w:rFonts w:eastAsia="Calibri"/>
                <w:b/>
                <w:color w:val="000000"/>
                <w:spacing w:val="-10"/>
                <w:sz w:val="20"/>
                <w:szCs w:val="20"/>
                <w:lang w:eastAsia="en-US"/>
              </w:rPr>
              <w:t xml:space="preserve">находить 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>сведения о возникновении родного города ( села), происхождении его названия, герба, названий улиц.</w:t>
            </w:r>
          </w:p>
          <w:p w:rsidR="0072075D" w:rsidRPr="00674AC5" w:rsidRDefault="0072075D" w:rsidP="00674AC5">
            <w:pPr>
              <w:shd w:val="clear" w:color="auto" w:fill="FFFFFF"/>
              <w:ind w:left="14" w:right="14" w:firstLine="230"/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Характеризовать 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старинные жилища народов нашей страны (своего региона), </w:t>
            </w: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>объяснять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 значение исторического центра старинного города (села), </w:t>
            </w: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>доказывать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 необходимость охраны исторических памятников.</w:t>
            </w:r>
          </w:p>
          <w:p w:rsidR="0072075D" w:rsidRPr="00674AC5" w:rsidRDefault="0072075D" w:rsidP="00674AC5">
            <w:pPr>
              <w:shd w:val="clear" w:color="auto" w:fill="FFFFFF"/>
              <w:ind w:left="14" w:right="14" w:firstLine="230"/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Описывать 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основные элементы герба своего города, </w:t>
            </w: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>рассказывать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 о его достопримечательностях, исторических  и культурных памятниках.</w:t>
            </w:r>
          </w:p>
          <w:p w:rsidR="0072075D" w:rsidRPr="00674AC5" w:rsidRDefault="0072075D" w:rsidP="00674AC5">
            <w:pPr>
              <w:shd w:val="clear" w:color="auto" w:fill="FFFFFF"/>
              <w:ind w:left="14" w:right="14" w:firstLine="230"/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Сравнивать 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>устройство старинной избы и  утвари с современными домами, квартирами, предметами быта.</w:t>
            </w:r>
          </w:p>
          <w:p w:rsidR="0072075D" w:rsidRPr="00674AC5" w:rsidRDefault="0072075D" w:rsidP="00674AC5">
            <w:pPr>
              <w:shd w:val="clear" w:color="auto" w:fill="FFFFFF"/>
              <w:ind w:left="14" w:right="14" w:firstLine="230"/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>Сопоставлять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 исторически сложившиеся занятия горожан и крестьян.</w:t>
            </w:r>
          </w:p>
          <w:p w:rsidR="0072075D" w:rsidRPr="00674AC5" w:rsidRDefault="0072075D" w:rsidP="00674AC5">
            <w:pPr>
              <w:shd w:val="clear" w:color="auto" w:fill="FFFFFF"/>
              <w:ind w:left="14" w:right="14" w:firstLine="230"/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>Называть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 старинные ремёсла, изделия ремесленников (по иллюстрациям или реальным предметам).</w:t>
            </w:r>
          </w:p>
          <w:p w:rsidR="0072075D" w:rsidRPr="00674AC5" w:rsidRDefault="0072075D" w:rsidP="00674AC5">
            <w:pPr>
              <w:shd w:val="clear" w:color="auto" w:fill="FFFFFF"/>
              <w:ind w:left="14" w:right="14" w:firstLine="230"/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3"/>
                <w:sz w:val="20"/>
                <w:szCs w:val="20"/>
                <w:lang w:eastAsia="en-US"/>
              </w:rPr>
              <w:t>Сравнивать</w:t>
            </w:r>
            <w:r w:rsidRPr="00674AC5">
              <w:rPr>
                <w:rFonts w:eastAsia="Calibri"/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 старинную и современную одежду, школьные принадлежности, предметы быта, изделия ремесленников и способы их изготовления.</w:t>
            </w:r>
          </w:p>
          <w:p w:rsidR="0072075D" w:rsidRPr="00674AC5" w:rsidRDefault="0072075D" w:rsidP="00674AC5">
            <w:pPr>
              <w:shd w:val="clear" w:color="auto" w:fill="FFFFFF"/>
              <w:ind w:left="14" w:right="14" w:firstLine="230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674AC5">
              <w:rPr>
                <w:rFonts w:eastAsia="Calibri"/>
                <w:b/>
                <w:bCs/>
                <w:color w:val="000000"/>
                <w:spacing w:val="-6"/>
                <w:sz w:val="20"/>
                <w:szCs w:val="20"/>
                <w:lang w:eastAsia="en-US"/>
              </w:rPr>
              <w:t>Из</w:t>
            </w:r>
            <w:r w:rsidRPr="00674A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готавливать </w:t>
            </w:r>
            <w:r w:rsidRPr="00674AC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(по возможности) </w:t>
            </w:r>
            <w:r w:rsidRPr="00674AC5"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  <w:t xml:space="preserve">наглядные пособия из бумаги, </w:t>
            </w:r>
            <w:r w:rsidRPr="00674AC5">
              <w:rPr>
                <w:rFonts w:eastAsia="Calibri"/>
                <w:color w:val="000000"/>
                <w:spacing w:val="-9"/>
                <w:sz w:val="20"/>
                <w:szCs w:val="20"/>
                <w:lang w:eastAsia="en-US"/>
              </w:rPr>
              <w:t xml:space="preserve">пластилина и других материалов (элементы </w:t>
            </w:r>
            <w:r w:rsidRPr="00674AC5">
              <w:rPr>
                <w:rFonts w:eastAsia="Calibri"/>
                <w:color w:val="000000"/>
                <w:spacing w:val="-5"/>
                <w:sz w:val="20"/>
                <w:szCs w:val="20"/>
                <w:lang w:eastAsia="en-US"/>
              </w:rPr>
              <w:t>одежды, предметы быта, игрушки, макеты памятников архи</w:t>
            </w:r>
            <w:r w:rsidRPr="00674AC5"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  <w:t>тектуры и др.</w:t>
            </w:r>
            <w:proofErr w:type="gramEnd"/>
          </w:p>
          <w:p w:rsidR="0072075D" w:rsidRPr="00674AC5" w:rsidRDefault="0072075D" w:rsidP="00674AC5">
            <w:pPr>
              <w:shd w:val="clear" w:color="auto" w:fill="FFFFFF"/>
              <w:ind w:left="7" w:right="7" w:firstLine="230"/>
              <w:rPr>
                <w:rFonts w:eastAsia="Calibri"/>
                <w:bCs/>
                <w:color w:val="000000"/>
                <w:spacing w:val="-6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6"/>
                <w:sz w:val="20"/>
                <w:szCs w:val="20"/>
                <w:lang w:eastAsia="en-US"/>
              </w:rPr>
              <w:t xml:space="preserve">Обсуждать </w:t>
            </w:r>
            <w:r w:rsidRPr="00674AC5">
              <w:rPr>
                <w:rFonts w:eastAsia="Calibri"/>
                <w:bCs/>
                <w:color w:val="000000"/>
                <w:spacing w:val="-6"/>
                <w:sz w:val="20"/>
                <w:szCs w:val="20"/>
                <w:lang w:eastAsia="en-US"/>
              </w:rPr>
              <w:t xml:space="preserve">взаимоотношения в старинной семье, отношение к старшим и младшим членам семьи, дела и заботы своих сверстников в давние времена и </w:t>
            </w:r>
            <w:r w:rsidRPr="00674AC5">
              <w:rPr>
                <w:rFonts w:eastAsia="Calibri"/>
                <w:b/>
                <w:bCs/>
                <w:color w:val="000000"/>
                <w:spacing w:val="-6"/>
                <w:sz w:val="20"/>
                <w:szCs w:val="20"/>
                <w:lang w:eastAsia="en-US"/>
              </w:rPr>
              <w:t>сравнивать</w:t>
            </w:r>
            <w:r w:rsidRPr="00674AC5">
              <w:rPr>
                <w:rFonts w:eastAsia="Calibri"/>
                <w:bCs/>
                <w:color w:val="000000"/>
                <w:spacing w:val="-6"/>
                <w:sz w:val="20"/>
                <w:szCs w:val="20"/>
                <w:lang w:eastAsia="en-US"/>
              </w:rPr>
              <w:t xml:space="preserve"> с занятиями современных детей.</w:t>
            </w:r>
          </w:p>
          <w:p w:rsidR="0072075D" w:rsidRPr="00674AC5" w:rsidRDefault="0072075D" w:rsidP="00674AC5">
            <w:pPr>
              <w:shd w:val="clear" w:color="auto" w:fill="FFFFFF"/>
              <w:ind w:right="7" w:firstLine="238"/>
              <w:rPr>
                <w:rFonts w:eastAsia="Calibri"/>
                <w:color w:val="000000"/>
                <w:spacing w:val="-9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-7"/>
                <w:sz w:val="20"/>
                <w:szCs w:val="20"/>
                <w:lang w:eastAsia="en-US"/>
              </w:rPr>
              <w:t>Обмениваться</w:t>
            </w:r>
            <w:r w:rsidRPr="00674AC5">
              <w:rPr>
                <w:rFonts w:eastAsia="Calibri"/>
                <w:color w:val="000000"/>
                <w:spacing w:val="-7"/>
                <w:sz w:val="20"/>
                <w:szCs w:val="20"/>
                <w:lang w:eastAsia="en-US"/>
              </w:rPr>
              <w:t xml:space="preserve"> впе</w:t>
            </w:r>
            <w:r w:rsidRPr="00674AC5">
              <w:rPr>
                <w:rFonts w:eastAsia="Calibri"/>
                <w:color w:val="000000"/>
                <w:spacing w:val="-5"/>
                <w:sz w:val="20"/>
                <w:szCs w:val="20"/>
                <w:lang w:eastAsia="en-US"/>
              </w:rPr>
              <w:t xml:space="preserve">чатлениями, полученными в ходе </w:t>
            </w:r>
            <w:r w:rsidRPr="00674AC5">
              <w:rPr>
                <w:rFonts w:eastAsia="Calibri"/>
                <w:color w:val="000000"/>
                <w:spacing w:val="-8"/>
                <w:sz w:val="20"/>
                <w:szCs w:val="20"/>
                <w:lang w:eastAsia="en-US"/>
              </w:rPr>
              <w:t xml:space="preserve">бесед со старшими членами семьи, </w:t>
            </w:r>
            <w:r w:rsidRPr="00674AC5">
              <w:rPr>
                <w:rFonts w:eastAsia="Calibri"/>
                <w:color w:val="000000"/>
                <w:spacing w:val="2"/>
                <w:sz w:val="20"/>
                <w:szCs w:val="20"/>
                <w:lang w:eastAsia="en-US"/>
              </w:rPr>
              <w:t xml:space="preserve">земляками о прошлом родного </w:t>
            </w:r>
            <w:r w:rsidRPr="00674AC5">
              <w:rPr>
                <w:rFonts w:eastAsia="Calibri"/>
                <w:color w:val="000000"/>
                <w:spacing w:val="-6"/>
                <w:sz w:val="20"/>
                <w:szCs w:val="20"/>
                <w:lang w:eastAsia="en-US"/>
              </w:rPr>
              <w:t xml:space="preserve">края, традициях, обычаях разных </w:t>
            </w:r>
            <w:r w:rsidRPr="00674AC5">
              <w:rPr>
                <w:rFonts w:eastAsia="Calibri"/>
                <w:color w:val="000000"/>
                <w:spacing w:val="-9"/>
                <w:sz w:val="20"/>
                <w:szCs w:val="20"/>
                <w:lang w:eastAsia="en-US"/>
              </w:rPr>
              <w:t>народов.</w:t>
            </w:r>
          </w:p>
          <w:p w:rsidR="0072075D" w:rsidRPr="00674AC5" w:rsidRDefault="0072075D" w:rsidP="00674AC5">
            <w:pPr>
              <w:shd w:val="clear" w:color="auto" w:fill="FFFFFF"/>
              <w:ind w:left="7" w:right="7" w:firstLine="230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bCs/>
                <w:color w:val="000000"/>
                <w:spacing w:val="-6"/>
                <w:sz w:val="20"/>
                <w:szCs w:val="20"/>
                <w:lang w:eastAsia="en-US"/>
              </w:rPr>
              <w:t>Го</w:t>
            </w:r>
            <w:r w:rsidRPr="00674AC5">
              <w:rPr>
                <w:rFonts w:eastAsia="Calibri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товить </w:t>
            </w:r>
            <w:r w:rsidRPr="00674AC5">
              <w:rPr>
                <w:rFonts w:eastAsia="Calibri"/>
                <w:color w:val="000000"/>
                <w:spacing w:val="-4"/>
                <w:sz w:val="20"/>
                <w:szCs w:val="20"/>
                <w:lang w:eastAsia="en-US"/>
              </w:rPr>
              <w:t xml:space="preserve">небольшие сообщения (о культурных, </w:t>
            </w:r>
            <w:r w:rsidRPr="00674AC5">
              <w:rPr>
                <w:rFonts w:eastAsia="Calibri"/>
                <w:color w:val="000000"/>
                <w:spacing w:val="-6"/>
                <w:sz w:val="20"/>
                <w:szCs w:val="20"/>
                <w:lang w:eastAsia="en-US"/>
              </w:rPr>
              <w:t>исторических памятниках родного города</w:t>
            </w:r>
            <w:proofErr w:type="gramStart"/>
            <w:r w:rsidRPr="00674AC5">
              <w:rPr>
                <w:rFonts w:eastAsia="Calibri"/>
                <w:color w:val="000000"/>
                <w:spacing w:val="-6"/>
                <w:sz w:val="20"/>
                <w:szCs w:val="20"/>
                <w:lang w:eastAsia="en-US"/>
              </w:rPr>
              <w:t xml:space="preserve">,, </w:t>
            </w:r>
            <w:proofErr w:type="gramEnd"/>
            <w:r w:rsidRPr="00674AC5">
              <w:rPr>
                <w:rFonts w:eastAsia="Calibri"/>
                <w:color w:val="000000"/>
                <w:spacing w:val="-6"/>
                <w:sz w:val="20"/>
                <w:szCs w:val="20"/>
                <w:lang w:eastAsia="en-US"/>
              </w:rPr>
              <w:t xml:space="preserve">о ремесленниках и их изделиях, о старинных и современных монетах и др.) </w:t>
            </w:r>
            <w:r w:rsidRPr="00674AC5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 xml:space="preserve"> на основе учебника и допол</w:t>
            </w:r>
            <w:r w:rsidRPr="00674AC5">
              <w:rPr>
                <w:rFonts w:eastAsia="Calibri"/>
                <w:color w:val="000000"/>
                <w:spacing w:val="-1"/>
                <w:sz w:val="20"/>
                <w:szCs w:val="20"/>
                <w:lang w:eastAsia="en-US"/>
              </w:rPr>
              <w:t xml:space="preserve">нительной  информации, </w:t>
            </w:r>
            <w:r w:rsidRPr="00674AC5">
              <w:rPr>
                <w:rFonts w:eastAsia="Calibri"/>
                <w:b/>
                <w:bCs/>
                <w:color w:val="000000"/>
                <w:spacing w:val="-1"/>
                <w:sz w:val="20"/>
                <w:szCs w:val="20"/>
                <w:lang w:eastAsia="en-US"/>
              </w:rPr>
              <w:t>подби</w:t>
            </w:r>
            <w:r w:rsidRPr="00674AC5">
              <w:rPr>
                <w:rFonts w:eastAsia="Calibri"/>
                <w:b/>
                <w:bCs/>
                <w:color w:val="000000"/>
                <w:spacing w:val="-2"/>
                <w:sz w:val="20"/>
                <w:szCs w:val="20"/>
                <w:lang w:eastAsia="en-US"/>
              </w:rPr>
              <w:t xml:space="preserve">рать </w:t>
            </w:r>
            <w:r w:rsidRPr="00674AC5">
              <w:rPr>
                <w:rFonts w:eastAsia="Calibri"/>
                <w:color w:val="000000"/>
                <w:spacing w:val="-2"/>
                <w:sz w:val="20"/>
                <w:szCs w:val="20"/>
                <w:lang w:eastAsia="en-US"/>
              </w:rPr>
              <w:t>к своему сообщению литературные, художественные произведения, иллюстрации, фотографии, видео</w:t>
            </w:r>
            <w:r w:rsidRPr="00674AC5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материалы.</w:t>
            </w:r>
          </w:p>
          <w:p w:rsidR="0072075D" w:rsidRPr="00674AC5" w:rsidRDefault="0072075D" w:rsidP="00674AC5">
            <w:pPr>
              <w:shd w:val="clear" w:color="auto" w:fill="FFFFFF"/>
              <w:ind w:left="7" w:right="7" w:firstLine="230"/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</w:pPr>
            <w:r w:rsidRPr="00674AC5">
              <w:rPr>
                <w:rFonts w:eastAsia="Calibri"/>
                <w:b/>
                <w:color w:val="000000"/>
                <w:spacing w:val="-10"/>
                <w:sz w:val="20"/>
                <w:szCs w:val="20"/>
                <w:lang w:eastAsia="en-US"/>
              </w:rPr>
              <w:t xml:space="preserve">Находить 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 и собирать в школьный музей старинные школьные принадлежности, предметы быта, изделия ремесленников (или их фотографии), элементы национальной одежды и др.</w:t>
            </w:r>
          </w:p>
          <w:p w:rsidR="0072075D" w:rsidRPr="00674AC5" w:rsidRDefault="0072075D" w:rsidP="00674AC5">
            <w:pPr>
              <w:jc w:val="center"/>
            </w:pPr>
            <w:r w:rsidRPr="00674AC5">
              <w:rPr>
                <w:rFonts w:eastAsia="Calibri"/>
                <w:b/>
                <w:color w:val="000000"/>
                <w:spacing w:val="-10"/>
                <w:sz w:val="20"/>
                <w:szCs w:val="20"/>
                <w:lang w:eastAsia="en-US"/>
              </w:rPr>
              <w:t xml:space="preserve">Участвовать </w:t>
            </w:r>
            <w:r w:rsidRPr="00674AC5">
              <w:rPr>
                <w:rFonts w:eastAsia="Calibri"/>
                <w:color w:val="000000"/>
                <w:spacing w:val="-10"/>
                <w:sz w:val="20"/>
                <w:szCs w:val="20"/>
                <w:lang w:eastAsia="en-US"/>
              </w:rPr>
              <w:t xml:space="preserve"> в проекте «Быт и культура наших предков», выбрав форму своего участия в сотрудничестве с одноклассниками (ремёсла и предметы быта, национальные кухни народов края, элементы узоров в одежде, старинные игры детей и др.)</w:t>
            </w: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Чему поклонялись наши предки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Образ жизни наших предков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Жизнь на селе в старину.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 Какими были порядки в семье.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Старинные города.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Ремесленники, их изделия.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Торговое дело на Руси.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Одежда наших предков.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 Учение на Руси.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Обобщающий урок.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 xml:space="preserve"> Проверочная работа № 6</w:t>
            </w: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Экскурсия в краеведческий музей.</w:t>
            </w:r>
          </w:p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  <w:tr w:rsidR="0072075D" w:rsidRPr="00674AC5" w:rsidTr="0072075D">
        <w:trPr>
          <w:jc w:val="center"/>
        </w:trPr>
        <w:tc>
          <w:tcPr>
            <w:tcW w:w="1134" w:type="dxa"/>
          </w:tcPr>
          <w:p w:rsidR="0072075D" w:rsidRDefault="0072075D" w:rsidP="00674AC5">
            <w:pPr>
              <w:numPr>
                <w:ilvl w:val="0"/>
                <w:numId w:val="3"/>
              </w:numPr>
              <w:contextualSpacing/>
            </w:pPr>
          </w:p>
          <w:p w:rsidR="0072075D" w:rsidRDefault="0072075D" w:rsidP="00674AC5">
            <w:pPr>
              <w:numPr>
                <w:ilvl w:val="0"/>
                <w:numId w:val="3"/>
              </w:numPr>
              <w:contextualSpacing/>
            </w:pPr>
          </w:p>
          <w:p w:rsidR="0072075D" w:rsidRPr="00674AC5" w:rsidRDefault="0072075D" w:rsidP="00674AC5">
            <w:pPr>
              <w:numPr>
                <w:ilvl w:val="0"/>
                <w:numId w:val="3"/>
              </w:numPr>
              <w:contextualSpacing/>
            </w:pPr>
          </w:p>
        </w:tc>
        <w:tc>
          <w:tcPr>
            <w:tcW w:w="1319" w:type="dxa"/>
          </w:tcPr>
          <w:p w:rsidR="0072075D" w:rsidRPr="00674AC5" w:rsidRDefault="0072075D" w:rsidP="00674AC5"/>
        </w:tc>
        <w:tc>
          <w:tcPr>
            <w:tcW w:w="4252" w:type="dxa"/>
          </w:tcPr>
          <w:p w:rsidR="0072075D" w:rsidRPr="00674AC5" w:rsidRDefault="0072075D" w:rsidP="00674AC5">
            <w:pPr>
              <w:autoSpaceDE w:val="0"/>
              <w:autoSpaceDN w:val="0"/>
              <w:adjustRightInd w:val="0"/>
              <w:spacing w:line="288" w:lineRule="auto"/>
              <w:rPr>
                <w:rFonts w:eastAsia="Calibri"/>
                <w:lang w:eastAsia="en-US"/>
              </w:rPr>
            </w:pPr>
            <w:r w:rsidRPr="00674AC5">
              <w:rPr>
                <w:rFonts w:eastAsia="Calibri"/>
                <w:lang w:eastAsia="en-US"/>
              </w:rPr>
              <w:t>Что мы узнали об изменениях в окружающем мире. Обобщение. Контрольная работа</w:t>
            </w:r>
          </w:p>
        </w:tc>
        <w:tc>
          <w:tcPr>
            <w:tcW w:w="709" w:type="dxa"/>
          </w:tcPr>
          <w:p w:rsidR="0072075D" w:rsidRPr="00674AC5" w:rsidRDefault="0072075D" w:rsidP="00674AC5">
            <w:pPr>
              <w:jc w:val="center"/>
            </w:pPr>
            <w:r w:rsidRPr="00674AC5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vMerge/>
          </w:tcPr>
          <w:p w:rsidR="0072075D" w:rsidRPr="00674AC5" w:rsidRDefault="0072075D" w:rsidP="00674AC5">
            <w:pPr>
              <w:jc w:val="center"/>
            </w:pPr>
          </w:p>
        </w:tc>
      </w:tr>
    </w:tbl>
    <w:p w:rsidR="00184351" w:rsidRPr="00611D5A" w:rsidRDefault="00184351" w:rsidP="00674AC5">
      <w:pPr>
        <w:rPr>
          <w:b/>
          <w:sz w:val="28"/>
          <w:szCs w:val="28"/>
        </w:rPr>
      </w:pPr>
    </w:p>
    <w:p w:rsidR="00184351" w:rsidRDefault="00184351" w:rsidP="00EF4F20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:rsidR="00184351" w:rsidRDefault="00184351" w:rsidP="0018435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Программы образовательных учреждений. О.Т. </w:t>
      </w:r>
      <w:proofErr w:type="spellStart"/>
      <w:r>
        <w:rPr>
          <w:sz w:val="28"/>
          <w:szCs w:val="28"/>
        </w:rPr>
        <w:t>Поглазова</w:t>
      </w:r>
      <w:proofErr w:type="spellEnd"/>
      <w:r>
        <w:rPr>
          <w:sz w:val="28"/>
          <w:szCs w:val="28"/>
        </w:rPr>
        <w:t xml:space="preserve">. Окружающий мир. 1-4 классы - Смоленск: « Ассоциация 21 век», 2010 </w:t>
      </w:r>
    </w:p>
    <w:p w:rsidR="00184351" w:rsidRDefault="00184351" w:rsidP="0018435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О.Т. </w:t>
      </w:r>
      <w:proofErr w:type="spellStart"/>
      <w:r>
        <w:rPr>
          <w:sz w:val="28"/>
          <w:szCs w:val="28"/>
        </w:rPr>
        <w:t>Поглазова</w:t>
      </w:r>
      <w:proofErr w:type="spellEnd"/>
      <w:r>
        <w:rPr>
          <w:sz w:val="28"/>
          <w:szCs w:val="28"/>
        </w:rPr>
        <w:t>. Методические рекомендации к учебнику                                    « Окружающий мир» для 3 класса общеобразовательных учреждений.- Смоленск: « Ассоциация 21 век», 2010.</w:t>
      </w:r>
    </w:p>
    <w:p w:rsidR="00184351" w:rsidRDefault="00184351" w:rsidP="0018435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Электронное пособие по окружающему миру для 3-4 классов / О.Т. </w:t>
      </w:r>
      <w:proofErr w:type="spellStart"/>
      <w:r>
        <w:rPr>
          <w:sz w:val="28"/>
          <w:szCs w:val="28"/>
        </w:rPr>
        <w:t>Поглазова</w:t>
      </w:r>
      <w:proofErr w:type="spellEnd"/>
      <w:r>
        <w:rPr>
          <w:sz w:val="28"/>
          <w:szCs w:val="28"/>
        </w:rPr>
        <w:t xml:space="preserve">, В.Д. </w:t>
      </w:r>
      <w:proofErr w:type="spellStart"/>
      <w:r>
        <w:rPr>
          <w:sz w:val="28"/>
          <w:szCs w:val="28"/>
        </w:rPr>
        <w:t>Шилин</w:t>
      </w:r>
      <w:proofErr w:type="spellEnd"/>
      <w:r>
        <w:rPr>
          <w:sz w:val="28"/>
          <w:szCs w:val="28"/>
        </w:rPr>
        <w:t>.- Смоленск: Ассоциация хх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век, 2009.</w:t>
      </w:r>
    </w:p>
    <w:p w:rsidR="005B7269" w:rsidRDefault="005B7269" w:rsidP="005B7269">
      <w:pPr>
        <w:jc w:val="both"/>
        <w:rPr>
          <w:sz w:val="28"/>
          <w:szCs w:val="28"/>
        </w:rPr>
      </w:pPr>
    </w:p>
    <w:p w:rsidR="005B7269" w:rsidRDefault="005B7269" w:rsidP="005B7269">
      <w:pPr>
        <w:jc w:val="both"/>
        <w:rPr>
          <w:sz w:val="28"/>
          <w:szCs w:val="28"/>
        </w:rPr>
      </w:pPr>
    </w:p>
    <w:p w:rsidR="005B7269" w:rsidRDefault="005B7269" w:rsidP="005B7269">
      <w:pPr>
        <w:jc w:val="both"/>
        <w:rPr>
          <w:sz w:val="28"/>
          <w:szCs w:val="28"/>
        </w:rPr>
      </w:pPr>
    </w:p>
    <w:p w:rsidR="005B7269" w:rsidRDefault="005B7269" w:rsidP="005B7269">
      <w:pPr>
        <w:jc w:val="both"/>
        <w:rPr>
          <w:sz w:val="28"/>
          <w:szCs w:val="28"/>
        </w:rPr>
      </w:pPr>
    </w:p>
    <w:p w:rsidR="005B7269" w:rsidRDefault="005B7269" w:rsidP="005B7269">
      <w:pPr>
        <w:jc w:val="both"/>
        <w:rPr>
          <w:sz w:val="28"/>
          <w:szCs w:val="28"/>
        </w:rPr>
      </w:pPr>
    </w:p>
    <w:p w:rsidR="005B7269" w:rsidRDefault="005B7269" w:rsidP="005B7269">
      <w:pPr>
        <w:jc w:val="both"/>
        <w:rPr>
          <w:sz w:val="28"/>
          <w:szCs w:val="28"/>
        </w:rPr>
      </w:pPr>
    </w:p>
    <w:p w:rsidR="005B7269" w:rsidRDefault="005B7269" w:rsidP="005B7269">
      <w:pPr>
        <w:jc w:val="both"/>
        <w:rPr>
          <w:sz w:val="28"/>
          <w:szCs w:val="28"/>
        </w:rPr>
      </w:pPr>
    </w:p>
    <w:p w:rsidR="005B7269" w:rsidRDefault="005B7269" w:rsidP="005B7269">
      <w:pPr>
        <w:jc w:val="both"/>
        <w:rPr>
          <w:sz w:val="28"/>
          <w:szCs w:val="28"/>
        </w:rPr>
      </w:pPr>
    </w:p>
    <w:p w:rsidR="00674AC5" w:rsidRDefault="00674AC5" w:rsidP="005B7269">
      <w:pPr>
        <w:jc w:val="both"/>
        <w:rPr>
          <w:sz w:val="28"/>
          <w:szCs w:val="28"/>
        </w:rPr>
      </w:pPr>
    </w:p>
    <w:p w:rsidR="00674AC5" w:rsidRDefault="00674AC5" w:rsidP="005B7269">
      <w:pPr>
        <w:jc w:val="both"/>
        <w:rPr>
          <w:sz w:val="28"/>
          <w:szCs w:val="28"/>
        </w:rPr>
      </w:pPr>
    </w:p>
    <w:p w:rsidR="00674AC5" w:rsidRDefault="00674AC5" w:rsidP="005B7269">
      <w:pPr>
        <w:jc w:val="both"/>
        <w:rPr>
          <w:sz w:val="28"/>
          <w:szCs w:val="28"/>
        </w:rPr>
      </w:pPr>
    </w:p>
    <w:p w:rsidR="00674AC5" w:rsidRDefault="00674AC5" w:rsidP="005B7269">
      <w:pPr>
        <w:jc w:val="both"/>
        <w:rPr>
          <w:sz w:val="28"/>
          <w:szCs w:val="28"/>
        </w:rPr>
      </w:pPr>
    </w:p>
    <w:p w:rsidR="00674AC5" w:rsidRDefault="00674AC5" w:rsidP="005B7269">
      <w:pPr>
        <w:jc w:val="both"/>
        <w:rPr>
          <w:sz w:val="28"/>
          <w:szCs w:val="28"/>
        </w:rPr>
      </w:pPr>
    </w:p>
    <w:p w:rsidR="00674AC5" w:rsidRDefault="00674AC5" w:rsidP="005B7269">
      <w:pPr>
        <w:jc w:val="both"/>
        <w:rPr>
          <w:sz w:val="28"/>
          <w:szCs w:val="28"/>
        </w:rPr>
      </w:pPr>
    </w:p>
    <w:p w:rsidR="00674AC5" w:rsidRDefault="00674AC5" w:rsidP="005B7269">
      <w:pPr>
        <w:jc w:val="both"/>
        <w:rPr>
          <w:sz w:val="28"/>
          <w:szCs w:val="28"/>
        </w:rPr>
      </w:pPr>
    </w:p>
    <w:p w:rsidR="00674AC5" w:rsidRDefault="00674AC5" w:rsidP="005B7269">
      <w:pPr>
        <w:jc w:val="both"/>
        <w:rPr>
          <w:sz w:val="28"/>
          <w:szCs w:val="28"/>
        </w:rPr>
      </w:pPr>
    </w:p>
    <w:p w:rsidR="00674AC5" w:rsidRDefault="00674AC5" w:rsidP="005B7269">
      <w:pPr>
        <w:jc w:val="both"/>
        <w:rPr>
          <w:sz w:val="28"/>
          <w:szCs w:val="28"/>
        </w:rPr>
      </w:pPr>
    </w:p>
    <w:sectPr w:rsidR="00674AC5" w:rsidSect="00592800">
      <w:pgSz w:w="16838" w:h="11906" w:orient="landscape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729D2"/>
    <w:multiLevelType w:val="hybridMultilevel"/>
    <w:tmpl w:val="3FC84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27F94"/>
    <w:multiLevelType w:val="hybridMultilevel"/>
    <w:tmpl w:val="E1B0B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AF6C24"/>
    <w:multiLevelType w:val="hybridMultilevel"/>
    <w:tmpl w:val="1FAC6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718E"/>
    <w:rsid w:val="000E23FE"/>
    <w:rsid w:val="000F3593"/>
    <w:rsid w:val="0015293E"/>
    <w:rsid w:val="00167A19"/>
    <w:rsid w:val="00184351"/>
    <w:rsid w:val="003A1570"/>
    <w:rsid w:val="00454EE3"/>
    <w:rsid w:val="00592800"/>
    <w:rsid w:val="005B7269"/>
    <w:rsid w:val="005F6AAE"/>
    <w:rsid w:val="00606189"/>
    <w:rsid w:val="00674AC5"/>
    <w:rsid w:val="007106D9"/>
    <w:rsid w:val="0072075D"/>
    <w:rsid w:val="00A75525"/>
    <w:rsid w:val="00A9718E"/>
    <w:rsid w:val="00B4311A"/>
    <w:rsid w:val="00E6267E"/>
    <w:rsid w:val="00ED1460"/>
    <w:rsid w:val="00EF4F20"/>
    <w:rsid w:val="00F44757"/>
    <w:rsid w:val="00F77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0F359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F3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ED14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ED14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ED14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0F359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0F3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ED14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3"/>
    <w:rsid w:val="00ED14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rsid w:val="00ED14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17</Pages>
  <Words>7121</Words>
  <Characters>40590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2015-09-07T12:20:00Z</cp:lastPrinted>
  <dcterms:created xsi:type="dcterms:W3CDTF">2014-01-30T05:08:00Z</dcterms:created>
  <dcterms:modified xsi:type="dcterms:W3CDTF">2015-11-29T06:50:00Z</dcterms:modified>
</cp:coreProperties>
</file>